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64A8ADC5" w14:textId="5099C238" w:rsidR="007B6ACD" w:rsidRPr="007B6ACD" w:rsidRDefault="007B6ACD" w:rsidP="007B6ACD">
      <w:pPr>
        <w:suppressAutoHyphens w:val="0"/>
        <w:jc w:val="right"/>
        <w:rPr>
          <w:rFonts w:ascii="Cambria" w:hAnsi="Cambria"/>
          <w:b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t xml:space="preserve">Załącznik </w:t>
      </w:r>
      <w:r w:rsidR="007F19A8">
        <w:rPr>
          <w:rFonts w:ascii="Cambria" w:hAnsi="Cambria"/>
          <w:b/>
          <w:sz w:val="24"/>
          <w:szCs w:val="24"/>
        </w:rPr>
        <w:t xml:space="preserve">nr </w:t>
      </w:r>
      <w:r w:rsidRPr="007B6ACD">
        <w:rPr>
          <w:rFonts w:ascii="Cambria" w:hAnsi="Cambria"/>
          <w:b/>
          <w:sz w:val="24"/>
          <w:szCs w:val="24"/>
        </w:rPr>
        <w:t>1 do Zapytania Ofertowego</w:t>
      </w:r>
      <w:r w:rsidRPr="007B6ACD">
        <w:rPr>
          <w:rFonts w:ascii="Cambria" w:hAnsi="Cambria"/>
          <w:b/>
          <w:sz w:val="24"/>
          <w:szCs w:val="24"/>
        </w:rPr>
        <w:br/>
      </w:r>
    </w:p>
    <w:p w14:paraId="361F4106" w14:textId="77777777" w:rsidR="007B6ACD" w:rsidRPr="007B6ACD" w:rsidRDefault="007B6ACD" w:rsidP="007B6ACD">
      <w:pPr>
        <w:suppressAutoHyphens w:val="0"/>
        <w:jc w:val="right"/>
        <w:rPr>
          <w:rFonts w:ascii="Cambria" w:hAnsi="Cambria"/>
          <w:sz w:val="24"/>
          <w:szCs w:val="24"/>
        </w:rPr>
      </w:pPr>
    </w:p>
    <w:p w14:paraId="680E5094" w14:textId="77777777" w:rsidR="007B6ACD" w:rsidRPr="007B6ACD" w:rsidRDefault="007B6ACD" w:rsidP="007B6ACD">
      <w:pPr>
        <w:suppressAutoHyphens w:val="0"/>
        <w:jc w:val="center"/>
        <w:rPr>
          <w:rFonts w:ascii="Cambria" w:hAnsi="Cambria"/>
          <w:b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t>FORMULARZ OFERTY</w:t>
      </w:r>
    </w:p>
    <w:p w14:paraId="08362FF6" w14:textId="77777777" w:rsidR="007B6ACD" w:rsidRPr="007B6ACD" w:rsidRDefault="007B6ACD" w:rsidP="007B6ACD">
      <w:pPr>
        <w:suppressAutoHyphens w:val="0"/>
        <w:jc w:val="center"/>
        <w:rPr>
          <w:rFonts w:ascii="Cambria" w:hAnsi="Cambria"/>
          <w:b/>
          <w:sz w:val="24"/>
          <w:szCs w:val="24"/>
        </w:rPr>
      </w:pPr>
    </w:p>
    <w:p w14:paraId="21DA9CF4" w14:textId="77777777" w:rsidR="007B6ACD" w:rsidRPr="007B6ACD" w:rsidRDefault="007B6ACD" w:rsidP="007B6ACD">
      <w:pPr>
        <w:suppressAutoHyphens w:val="0"/>
        <w:spacing w:line="300" w:lineRule="auto"/>
        <w:rPr>
          <w:rFonts w:ascii="Cambria" w:eastAsia="Calibri" w:hAnsi="Cambria" w:cs="Arial"/>
          <w:b/>
          <w:iCs/>
          <w:sz w:val="24"/>
          <w:szCs w:val="24"/>
          <w:lang w:eastAsia="en-US"/>
        </w:rPr>
      </w:pPr>
      <w:r w:rsidRPr="007B6ACD">
        <w:rPr>
          <w:rFonts w:ascii="Cambria" w:eastAsia="Calibri" w:hAnsi="Cambria" w:cs="Arial"/>
          <w:b/>
          <w:iCs/>
          <w:sz w:val="24"/>
          <w:szCs w:val="24"/>
          <w:lang w:eastAsia="en-US"/>
        </w:rPr>
        <w:t>NAZWA I SIEDZIBA ZAMAWIAJĄCEGO:</w:t>
      </w:r>
    </w:p>
    <w:p w14:paraId="5ACD0EB1" w14:textId="77777777" w:rsidR="007F19A8" w:rsidRPr="007F19A8" w:rsidRDefault="007F19A8" w:rsidP="007F19A8">
      <w:pPr>
        <w:tabs>
          <w:tab w:val="left" w:pos="426"/>
          <w:tab w:val="left" w:pos="851"/>
          <w:tab w:val="left" w:pos="993"/>
          <w:tab w:val="left" w:pos="1418"/>
          <w:tab w:val="left" w:pos="1701"/>
        </w:tabs>
        <w:suppressAutoHyphens w:val="0"/>
        <w:spacing w:line="276" w:lineRule="auto"/>
        <w:jc w:val="both"/>
        <w:rPr>
          <w:rFonts w:ascii="Cambria" w:eastAsia="Calibri" w:hAnsi="Cambria"/>
          <w:b/>
          <w:sz w:val="24"/>
          <w:szCs w:val="24"/>
          <w:lang w:eastAsia="en-US"/>
        </w:rPr>
      </w:pPr>
      <w:r w:rsidRPr="007F19A8">
        <w:rPr>
          <w:rFonts w:ascii="Cambria" w:eastAsia="Calibri" w:hAnsi="Cambria"/>
          <w:b/>
          <w:sz w:val="24"/>
          <w:szCs w:val="24"/>
          <w:lang w:eastAsia="en-US"/>
        </w:rPr>
        <w:t>Gmina Piaski</w:t>
      </w:r>
      <w:r w:rsidRPr="007F19A8">
        <w:rPr>
          <w:rFonts w:ascii="Cambria" w:eastAsia="Calibri" w:hAnsi="Cambria"/>
          <w:sz w:val="24"/>
          <w:szCs w:val="24"/>
          <w:lang w:eastAsia="en-US"/>
        </w:rPr>
        <w:t xml:space="preserve"> zwana dalej „Zamawiającym”</w:t>
      </w:r>
    </w:p>
    <w:p w14:paraId="07B9764B" w14:textId="77777777" w:rsidR="007F19A8" w:rsidRPr="007F19A8" w:rsidRDefault="007F19A8" w:rsidP="007F19A8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F19A8">
        <w:rPr>
          <w:rFonts w:ascii="Cambria" w:eastAsia="Calibri" w:hAnsi="Cambria"/>
          <w:sz w:val="24"/>
          <w:szCs w:val="24"/>
          <w:lang w:eastAsia="en-US"/>
        </w:rPr>
        <w:t>ul. Lubelska 77, 21-050 Piaski</w:t>
      </w:r>
    </w:p>
    <w:p w14:paraId="70FBD47D" w14:textId="77777777" w:rsidR="007F19A8" w:rsidRPr="007F19A8" w:rsidRDefault="007F19A8" w:rsidP="007F19A8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F19A8">
        <w:rPr>
          <w:rFonts w:ascii="Cambria" w:eastAsia="Calibri" w:hAnsi="Cambria"/>
          <w:sz w:val="24"/>
          <w:szCs w:val="24"/>
          <w:lang w:eastAsia="en-US"/>
        </w:rPr>
        <w:t>NIP: 712-29-78-584, REGON: 431019945</w:t>
      </w:r>
    </w:p>
    <w:p w14:paraId="0813B6ED" w14:textId="77777777" w:rsidR="007F19A8" w:rsidRPr="007F19A8" w:rsidRDefault="007F19A8" w:rsidP="007F19A8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val="en-US" w:eastAsia="en-US"/>
        </w:rPr>
      </w:pPr>
      <w:r w:rsidRPr="007F19A8">
        <w:rPr>
          <w:rFonts w:ascii="Cambria" w:eastAsia="Calibri" w:hAnsi="Cambria"/>
          <w:b/>
          <w:sz w:val="24"/>
          <w:szCs w:val="24"/>
          <w:lang w:val="en-US" w:eastAsia="en-US"/>
        </w:rPr>
        <w:t>tel.</w:t>
      </w:r>
      <w:r w:rsidRPr="007F19A8">
        <w:rPr>
          <w:rFonts w:ascii="Cambria" w:eastAsia="Calibri" w:hAnsi="Cambria"/>
          <w:sz w:val="24"/>
          <w:szCs w:val="24"/>
          <w:lang w:val="en-US" w:eastAsia="en-US"/>
        </w:rPr>
        <w:t xml:space="preserve"> (81) 5821122, </w:t>
      </w:r>
      <w:r w:rsidRPr="007F19A8">
        <w:rPr>
          <w:rFonts w:ascii="Cambria" w:eastAsia="Calibri" w:hAnsi="Cambria"/>
          <w:b/>
          <w:sz w:val="24"/>
          <w:szCs w:val="24"/>
          <w:lang w:val="en-US" w:eastAsia="en-US"/>
        </w:rPr>
        <w:t>fax</w:t>
      </w:r>
      <w:r w:rsidRPr="007F19A8">
        <w:rPr>
          <w:rFonts w:ascii="Cambria" w:eastAsia="Calibri" w:hAnsi="Cambria"/>
          <w:sz w:val="24"/>
          <w:szCs w:val="24"/>
          <w:lang w:val="en-US" w:eastAsia="en-US"/>
        </w:rPr>
        <w:t xml:space="preserve"> (81) 5657149</w:t>
      </w:r>
    </w:p>
    <w:p w14:paraId="775D4AC8" w14:textId="77777777" w:rsidR="007F19A8" w:rsidRPr="007F19A8" w:rsidRDefault="007F19A8" w:rsidP="007F19A8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val="en-US" w:eastAsia="en-US"/>
        </w:rPr>
      </w:pPr>
      <w:r w:rsidRPr="007F19A8">
        <w:rPr>
          <w:rFonts w:ascii="Cambria" w:eastAsia="Calibri" w:hAnsi="Cambria"/>
          <w:sz w:val="24"/>
          <w:szCs w:val="24"/>
          <w:lang w:val="en-US" w:eastAsia="en-US"/>
        </w:rPr>
        <w:t>e-mail: um@piaski.pl</w:t>
      </w:r>
    </w:p>
    <w:p w14:paraId="230F7A22" w14:textId="77777777" w:rsidR="007B6ACD" w:rsidRPr="007B6ACD" w:rsidRDefault="007B6ACD" w:rsidP="007B6ACD">
      <w:pPr>
        <w:suppressAutoHyphens w:val="0"/>
        <w:jc w:val="center"/>
        <w:rPr>
          <w:rFonts w:ascii="Cambria" w:hAnsi="Cambria"/>
          <w:b/>
          <w:sz w:val="24"/>
          <w:szCs w:val="24"/>
          <w:lang w:val="en-US"/>
        </w:rPr>
      </w:pPr>
    </w:p>
    <w:p w14:paraId="23CD2CD1" w14:textId="77777777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b/>
          <w:sz w:val="24"/>
          <w:szCs w:val="24"/>
        </w:rPr>
        <w:t>WYKONAWCA:</w:t>
      </w:r>
      <w:r w:rsidRPr="007B6ACD">
        <w:rPr>
          <w:rFonts w:ascii="Cambria" w:hAnsi="Cambria"/>
          <w:sz w:val="24"/>
          <w:szCs w:val="24"/>
        </w:rPr>
        <w:t xml:space="preserve"> ……………………………………………………............................................................................................................</w:t>
      </w:r>
    </w:p>
    <w:p w14:paraId="113D05D3" w14:textId="77777777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sz w:val="24"/>
          <w:szCs w:val="24"/>
        </w:rPr>
        <w:t>adres: ……………………………………………………………………………………………………………………………………</w:t>
      </w:r>
    </w:p>
    <w:p w14:paraId="6D153675" w14:textId="77777777" w:rsidR="007B6ACD" w:rsidRPr="007B6ACD" w:rsidRDefault="007B6ACD" w:rsidP="007B6ACD">
      <w:pPr>
        <w:tabs>
          <w:tab w:val="left" w:pos="1560"/>
          <w:tab w:val="left" w:leader="dot" w:pos="6379"/>
        </w:tabs>
        <w:suppressAutoHyphens w:val="0"/>
        <w:spacing w:line="480" w:lineRule="auto"/>
        <w:rPr>
          <w:rFonts w:ascii="Cambria" w:hAnsi="Cambria"/>
          <w:sz w:val="24"/>
          <w:szCs w:val="24"/>
        </w:rPr>
      </w:pPr>
      <w:r w:rsidRPr="007B6ACD">
        <w:rPr>
          <w:rFonts w:ascii="Cambria" w:hAnsi="Cambria"/>
          <w:sz w:val="24"/>
          <w:szCs w:val="24"/>
        </w:rPr>
        <w:t>tel.: .………………………………………………………… e- mail: …………………………..…………………………</w:t>
      </w:r>
    </w:p>
    <w:p w14:paraId="7BFA49EF" w14:textId="5AF080C1" w:rsidR="00CD085D" w:rsidRPr="00582A0B" w:rsidRDefault="007B6ACD" w:rsidP="00CD085D">
      <w:pPr>
        <w:pStyle w:val="Stopka"/>
        <w:jc w:val="both"/>
        <w:rPr>
          <w:rFonts w:asciiTheme="majorHAnsi" w:hAnsiTheme="majorHAnsi"/>
          <w:sz w:val="24"/>
          <w:szCs w:val="24"/>
        </w:rPr>
      </w:pPr>
      <w:r w:rsidRPr="00CD085D">
        <w:rPr>
          <w:rFonts w:asciiTheme="majorHAnsi" w:eastAsia="Calibri" w:hAnsiTheme="majorHAnsi"/>
          <w:sz w:val="24"/>
          <w:szCs w:val="24"/>
        </w:rPr>
        <w:t xml:space="preserve">Odpowiadając na zapytanie ofertowe, którego </w:t>
      </w:r>
      <w:r w:rsidRPr="00582A0B">
        <w:rPr>
          <w:rFonts w:asciiTheme="majorHAnsi" w:eastAsia="Calibri" w:hAnsiTheme="majorHAnsi"/>
          <w:sz w:val="24"/>
          <w:szCs w:val="24"/>
        </w:rPr>
        <w:t xml:space="preserve">przedmiotem jest </w:t>
      </w:r>
      <w:r w:rsidR="00D25A36" w:rsidRPr="00582A0B">
        <w:rPr>
          <w:rFonts w:asciiTheme="majorHAnsi" w:hAnsiTheme="majorHAnsi"/>
          <w:sz w:val="24"/>
          <w:szCs w:val="24"/>
        </w:rPr>
        <w:t>przeprowadzenie zajęć edukacyjnych z zakresu języka angielskiego, dla uczniów Szkoły Podstawowej w Piaskach w związku z realizacją projektu</w:t>
      </w:r>
      <w:r w:rsidR="00CD085D" w:rsidRPr="00582A0B">
        <w:rPr>
          <w:rFonts w:asciiTheme="majorHAnsi" w:hAnsiTheme="majorHAnsi"/>
          <w:sz w:val="24"/>
          <w:szCs w:val="24"/>
        </w:rPr>
        <w:t xml:space="preserve"> pn. </w:t>
      </w:r>
      <w:r w:rsidR="005265C8" w:rsidRPr="00582A0B">
        <w:rPr>
          <w:rFonts w:asciiTheme="majorHAnsi" w:hAnsiTheme="majorHAnsi"/>
          <w:sz w:val="24"/>
          <w:szCs w:val="24"/>
        </w:rPr>
        <w:t>„</w:t>
      </w:r>
      <w:r w:rsidR="00CD085D" w:rsidRPr="00582A0B">
        <w:rPr>
          <w:rFonts w:asciiTheme="majorHAnsi" w:hAnsiTheme="majorHAnsi"/>
          <w:sz w:val="24"/>
          <w:szCs w:val="24"/>
        </w:rPr>
        <w:t>EFEKTYWNE NAUCZANIE JĘZYKA ANGIELSKIEGO W GMINIE PIASKI</w:t>
      </w:r>
      <w:r w:rsidR="005265C8" w:rsidRPr="00582A0B">
        <w:rPr>
          <w:rFonts w:asciiTheme="majorHAnsi" w:hAnsiTheme="majorHAnsi"/>
          <w:sz w:val="24"/>
          <w:szCs w:val="24"/>
        </w:rPr>
        <w:t>”</w:t>
      </w:r>
      <w:r w:rsidR="00CD085D" w:rsidRPr="00582A0B">
        <w:rPr>
          <w:rFonts w:asciiTheme="majorHAnsi" w:hAnsiTheme="majorHAnsi"/>
          <w:sz w:val="24"/>
          <w:szCs w:val="24"/>
        </w:rPr>
        <w:t xml:space="preserve"> nr. FELU.10.01-IZ.00-0018/23 w ramach Programu Fundusze Europejskie dla Lubelskiego 2021-2027 współfinansowanego ze środków Europejskiego Funduszu Społecznego Plus, Działanie 10.1 Skuteczna edukacja Priorytet X Lepsza edukacja</w:t>
      </w:r>
    </w:p>
    <w:p w14:paraId="61D7194B" w14:textId="4BF35354" w:rsidR="007B6ACD" w:rsidRPr="00FA03B8" w:rsidRDefault="00D25A36" w:rsidP="00FA03B8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="Cambria" w:eastAsia="Cambria" w:hAnsi="Cambria" w:cs="Cambria"/>
          <w:sz w:val="24"/>
          <w:szCs w:val="24"/>
          <w:lang w:eastAsia="en-US"/>
        </w:rPr>
      </w:pPr>
      <w:r>
        <w:rPr>
          <w:rFonts w:ascii="Cambria" w:eastAsia="Calibri" w:hAnsi="Cambria"/>
          <w:sz w:val="24"/>
          <w:szCs w:val="24"/>
        </w:rPr>
        <w:t xml:space="preserve"> </w:t>
      </w:r>
      <w:r w:rsidR="007B6ACD" w:rsidRPr="007B6ACD">
        <w:rPr>
          <w:rFonts w:ascii="Cambria" w:eastAsia="Calibri" w:hAnsi="Cambria"/>
          <w:sz w:val="24"/>
          <w:szCs w:val="24"/>
        </w:rPr>
        <w:t xml:space="preserve"> </w:t>
      </w:r>
      <w:r w:rsidR="007B6ACD" w:rsidRPr="007B6ACD">
        <w:rPr>
          <w:rFonts w:ascii="Cambria" w:eastAsia="Calibri" w:hAnsi="Cambria"/>
          <w:b/>
          <w:sz w:val="24"/>
          <w:szCs w:val="24"/>
          <w:u w:val="single"/>
        </w:rPr>
        <w:t>składam ofertę</w:t>
      </w:r>
      <w:r w:rsidR="007B6ACD" w:rsidRPr="007B6ACD">
        <w:rPr>
          <w:rFonts w:ascii="Cambria" w:eastAsia="Calibri" w:hAnsi="Cambria"/>
          <w:sz w:val="24"/>
          <w:szCs w:val="24"/>
        </w:rPr>
        <w:t xml:space="preserve"> </w:t>
      </w:r>
      <w:r w:rsidR="007B6ACD" w:rsidRPr="007B6ACD">
        <w:rPr>
          <w:rFonts w:ascii="Cambria" w:eastAsia="Calibri" w:hAnsi="Cambria"/>
          <w:sz w:val="24"/>
          <w:szCs w:val="24"/>
          <w:lang w:eastAsia="en-US"/>
        </w:rPr>
        <w:t>obejmującą wszelkie koszty wykonania usługi określone w postępowaniu ofertowym.</w:t>
      </w:r>
    </w:p>
    <w:p w14:paraId="33220AAB" w14:textId="77777777" w:rsidR="007F19A8" w:rsidRDefault="007F19A8" w:rsidP="00727E34">
      <w:pPr>
        <w:tabs>
          <w:tab w:val="left" w:pos="1560"/>
          <w:tab w:val="left" w:leader="dot" w:pos="6379"/>
        </w:tabs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13F23694" w14:textId="77777777" w:rsidR="007B6ACD" w:rsidRPr="007B6ACD" w:rsidRDefault="007B6ACD" w:rsidP="007B6ACD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4E24878F" w14:textId="77777777" w:rsidR="007B6ACD" w:rsidRDefault="007B6ACD" w:rsidP="007B6ACD">
      <w:pPr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Oferuję </w:t>
      </w:r>
      <w:r w:rsidRPr="007B6ACD">
        <w:rPr>
          <w:rFonts w:ascii="Cambria" w:eastAsia="Calibri" w:hAnsi="Cambria"/>
          <w:b/>
          <w:sz w:val="24"/>
          <w:szCs w:val="24"/>
          <w:u w:val="single"/>
          <w:lang w:eastAsia="en-US"/>
        </w:rPr>
        <w:t>łączne wynagrodzenie</w:t>
      </w: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 za wykonanie przedmiotu zamówienia zgodnie </w:t>
      </w:r>
      <w:r w:rsidRPr="007B6ACD">
        <w:rPr>
          <w:rFonts w:ascii="Cambria" w:eastAsia="Calibri" w:hAnsi="Cambria"/>
          <w:sz w:val="24"/>
          <w:szCs w:val="24"/>
          <w:lang w:eastAsia="en-US"/>
        </w:rPr>
        <w:br/>
        <w:t>z opisem zamówienia stanowiącym przedmiot Zapytania Ofertowego w wysokości:</w:t>
      </w:r>
    </w:p>
    <w:p w14:paraId="5D3E2D2F" w14:textId="77777777" w:rsidR="007F19A8" w:rsidRDefault="007F19A8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1793916E" w14:textId="77777777" w:rsidR="007F19A8" w:rsidRDefault="007F19A8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75A82CCB" w14:textId="77777777" w:rsidR="007F19A8" w:rsidRDefault="007F19A8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6B1F796E" w14:textId="77777777" w:rsidR="005B27BF" w:rsidRDefault="005B27BF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6FC9DD37" w14:textId="77777777" w:rsidR="005B27BF" w:rsidRDefault="005B27BF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47FA9B2A" w14:textId="77777777" w:rsidR="005B27BF" w:rsidRDefault="005B27BF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77C3BD16" w14:textId="77777777" w:rsidR="005B27BF" w:rsidRDefault="005B27BF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46436AEC" w14:textId="77777777" w:rsidR="007F19A8" w:rsidRDefault="007F19A8" w:rsidP="007F19A8">
      <w:pPr>
        <w:suppressAutoHyphens w:val="0"/>
        <w:spacing w:line="276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770916BD" w14:textId="756DF713" w:rsidR="00CD085D" w:rsidRDefault="00DD3D36" w:rsidP="007F19A8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bookmarkStart w:id="0" w:name="_Hlk162958335"/>
      <w:r w:rsidRPr="00DD3D36">
        <w:rPr>
          <w:rFonts w:ascii="Cambria" w:eastAsia="Calibri" w:hAnsi="Cambria"/>
          <w:b/>
          <w:bCs/>
          <w:sz w:val="24"/>
          <w:szCs w:val="24"/>
          <w:lang w:eastAsia="en-US"/>
        </w:rPr>
        <w:lastRenderedPageBreak/>
        <w:t>CZĘŚ</w:t>
      </w:r>
      <w:r w:rsidR="00CD085D">
        <w:rPr>
          <w:rFonts w:ascii="Cambria" w:eastAsia="Calibri" w:hAnsi="Cambria"/>
          <w:b/>
          <w:bCs/>
          <w:sz w:val="24"/>
          <w:szCs w:val="24"/>
          <w:lang w:eastAsia="en-US"/>
        </w:rPr>
        <w:t>Ć 1</w:t>
      </w:r>
      <w:r w:rsidR="00CD085D" w:rsidRPr="00CD085D">
        <w:rPr>
          <w:sz w:val="24"/>
          <w:szCs w:val="24"/>
        </w:rPr>
        <w:t xml:space="preserve"> Zajęcia „Z literaturą i filmem poznajemy język angielski” dla uczniów klas IV–VIII Szkoły Podstawowej w Piaskach</w:t>
      </w:r>
    </w:p>
    <w:p w14:paraId="3F81D21B" w14:textId="25D914FE" w:rsidR="00CD085D" w:rsidRDefault="00CD085D" w:rsidP="005265C8">
      <w:pPr>
        <w:suppressAutoHyphens w:val="0"/>
        <w:spacing w:line="276" w:lineRule="auto"/>
        <w:ind w:firstLine="284"/>
        <w:jc w:val="both"/>
        <w:rPr>
          <w:sz w:val="24"/>
          <w:szCs w:val="24"/>
        </w:rPr>
      </w:pPr>
      <w:r w:rsidRPr="00CD085D">
        <w:rPr>
          <w:sz w:val="24"/>
          <w:szCs w:val="24"/>
        </w:rPr>
        <w:t>• 2 grupy (od 10 do 15 osób)</w:t>
      </w:r>
    </w:p>
    <w:p w14:paraId="6FC60D70" w14:textId="23D1B7B8" w:rsidR="007F19A8" w:rsidRDefault="00CD085D" w:rsidP="007F19A8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  <w:r w:rsidRPr="00CD085D">
        <w:rPr>
          <w:sz w:val="24"/>
          <w:szCs w:val="24"/>
        </w:rPr>
        <w:t xml:space="preserve"> • Łącznie: 160 godzin</w:t>
      </w:r>
      <w:r w:rsidRPr="00CD085D">
        <w:rPr>
          <w:rFonts w:ascii="Cambria" w:eastAsia="Calibri" w:hAnsi="Cambria"/>
          <w:b/>
          <w:bCs/>
          <w:sz w:val="24"/>
          <w:szCs w:val="24"/>
          <w:lang w:eastAsia="en-US"/>
        </w:rPr>
        <w:t xml:space="preserve"> </w:t>
      </w:r>
      <w:r w:rsidR="00DD3D36" w:rsidRPr="00CD085D">
        <w:rPr>
          <w:rFonts w:ascii="Cambria" w:eastAsia="Calibri" w:hAnsi="Cambria"/>
          <w:b/>
          <w:bCs/>
          <w:sz w:val="24"/>
          <w:szCs w:val="24"/>
          <w:lang w:eastAsia="en-US"/>
        </w:rPr>
        <w:t>:</w:t>
      </w:r>
    </w:p>
    <w:p w14:paraId="189B44FE" w14:textId="77777777" w:rsidR="00DD3D36" w:rsidRPr="007F19A8" w:rsidRDefault="00DD3D36" w:rsidP="007F19A8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</w:p>
    <w:p w14:paraId="1837246B" w14:textId="5201245B" w:rsidR="007B6ACD" w:rsidRPr="00CD085D" w:rsidRDefault="00DD3D36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sz w:val="24"/>
          <w:szCs w:val="24"/>
          <w:lang w:eastAsia="en-US"/>
        </w:rPr>
        <w:t>Cena netto za</w:t>
      </w:r>
      <w:r w:rsidR="00CD085D">
        <w:rPr>
          <w:rFonts w:ascii="Cambria" w:eastAsia="Calibri" w:hAnsi="Cambria"/>
          <w:sz w:val="24"/>
          <w:szCs w:val="24"/>
          <w:lang w:eastAsia="en-US"/>
        </w:rPr>
        <w:t xml:space="preserve"> zajęcia </w:t>
      </w:r>
      <w:r w:rsidR="00CD085D" w:rsidRPr="00CD085D">
        <w:rPr>
          <w:sz w:val="24"/>
          <w:szCs w:val="24"/>
        </w:rPr>
        <w:t>„Z literaturą i filmem poznajemy język angielski” dla uczniów klas IV–VIII Szkoły Podstawowej w Piaskach</w:t>
      </w:r>
      <w:r w:rsidR="00CD085D"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, łącznie </w:t>
      </w:r>
      <w:r w:rsidR="00CD085D">
        <w:rPr>
          <w:rFonts w:ascii="Cambria" w:eastAsia="Calibri" w:hAnsi="Cambria"/>
          <w:sz w:val="24"/>
          <w:szCs w:val="24"/>
          <w:lang w:eastAsia="en-US"/>
        </w:rPr>
        <w:t>160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 h zajęć wynosi ........................................ zł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>(słownie:………………………………………………………………………złotych).</w:t>
      </w:r>
    </w:p>
    <w:p w14:paraId="167CEE52" w14:textId="51A908A2" w:rsidR="007B6ACD" w:rsidRPr="007B6ACD" w:rsidRDefault="007B6ACD" w:rsidP="007B6AC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podatek VAT......</w:t>
      </w:r>
      <w:r w:rsidR="00D6740F">
        <w:rPr>
          <w:rFonts w:ascii="Cambria" w:eastAsia="Calibri" w:hAnsi="Cambria"/>
          <w:sz w:val="24"/>
          <w:szCs w:val="24"/>
          <w:lang w:eastAsia="en-US"/>
        </w:rPr>
        <w:t>.</w:t>
      </w: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.......%, tj. …………………………………… zł </w:t>
      </w:r>
    </w:p>
    <w:p w14:paraId="51CF8446" w14:textId="70A7A0E1" w:rsidR="007B6ACD" w:rsidRPr="007B6ACD" w:rsidRDefault="007B6ACD" w:rsidP="007B6AC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…....………………………………………………………………………</w:t>
      </w:r>
      <w:r w:rsidR="002055CD">
        <w:rPr>
          <w:rFonts w:ascii="Cambria" w:eastAsia="Calibri" w:hAnsi="Cambria"/>
          <w:sz w:val="24"/>
          <w:szCs w:val="24"/>
          <w:lang w:eastAsia="en-US"/>
        </w:rPr>
        <w:t>…..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………………)</w:t>
      </w:r>
    </w:p>
    <w:p w14:paraId="21124C05" w14:textId="77777777" w:rsidR="007B6ACD" w:rsidRPr="007B6ACD" w:rsidRDefault="007B6ACD" w:rsidP="007B6AC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b/>
          <w:sz w:val="24"/>
          <w:szCs w:val="24"/>
          <w:lang w:eastAsia="en-US"/>
        </w:rPr>
      </w:pPr>
      <w:r w:rsidRPr="007B6ACD">
        <w:rPr>
          <w:rFonts w:ascii="Cambria" w:eastAsia="Calibri" w:hAnsi="Cambria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181D8661" w14:textId="785FD6D4" w:rsidR="00DD3D36" w:rsidRDefault="007B6ACD" w:rsidP="005B27BF">
      <w:pPr>
        <w:suppressAutoHyphens w:val="0"/>
        <w:spacing w:line="360" w:lineRule="auto"/>
        <w:ind w:left="567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...…….….………………………………………………</w:t>
      </w:r>
      <w:r w:rsidR="002055CD">
        <w:rPr>
          <w:rFonts w:ascii="Cambria" w:eastAsia="Calibri" w:hAnsi="Cambria"/>
          <w:sz w:val="24"/>
          <w:szCs w:val="24"/>
          <w:lang w:eastAsia="en-US"/>
        </w:rPr>
        <w:t>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………………………</w:t>
      </w:r>
      <w:r w:rsidR="002055CD">
        <w:rPr>
          <w:rFonts w:ascii="Cambria" w:eastAsia="Calibri" w:hAnsi="Cambria"/>
          <w:sz w:val="24"/>
          <w:szCs w:val="24"/>
          <w:lang w:eastAsia="en-US"/>
        </w:rPr>
        <w:t>……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……..)</w:t>
      </w:r>
      <w:bookmarkEnd w:id="0"/>
    </w:p>
    <w:p w14:paraId="7A085CFA" w14:textId="77777777" w:rsidR="005B27BF" w:rsidRDefault="005B27BF" w:rsidP="005B27BF">
      <w:pPr>
        <w:suppressAutoHyphens w:val="0"/>
        <w:spacing w:line="360" w:lineRule="auto"/>
        <w:ind w:left="567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5AA4ED28" w14:textId="2EF457C2" w:rsidR="00CD085D" w:rsidRPr="00CD085D" w:rsidRDefault="00CD085D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b/>
          <w:bCs/>
          <w:sz w:val="24"/>
          <w:szCs w:val="24"/>
          <w:lang w:eastAsia="en-US"/>
        </w:rPr>
        <w:t>CZĘŚ</w:t>
      </w:r>
      <w:r>
        <w:rPr>
          <w:rFonts w:ascii="Cambria" w:eastAsia="Calibri" w:hAnsi="Cambria"/>
          <w:b/>
          <w:bCs/>
          <w:sz w:val="24"/>
          <w:szCs w:val="24"/>
          <w:lang w:eastAsia="en-US"/>
        </w:rPr>
        <w:t>Ć 2</w:t>
      </w:r>
      <w:r w:rsidRPr="00CD085D">
        <w:t xml:space="preserve"> </w:t>
      </w:r>
      <w:r w:rsidRPr="00CD085D">
        <w:rPr>
          <w:sz w:val="24"/>
          <w:szCs w:val="24"/>
        </w:rPr>
        <w:t xml:space="preserve"> Interdyscyplinarne projekty edukacyjne w języku angielskim (teatralne, wokalne, recytatorskie) dla uczniów Szkoły Podstawowej w Piaskach</w:t>
      </w:r>
    </w:p>
    <w:p w14:paraId="042B0F0C" w14:textId="77777777" w:rsidR="00CD085D" w:rsidRDefault="00CD085D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CD085D">
        <w:rPr>
          <w:sz w:val="24"/>
          <w:szCs w:val="24"/>
        </w:rPr>
        <w:t xml:space="preserve"> • 2 grupy (od 10 do 15 osób)</w:t>
      </w:r>
    </w:p>
    <w:p w14:paraId="02ECE7F9" w14:textId="77777777" w:rsidR="00CD085D" w:rsidRDefault="00CD085D" w:rsidP="00CD085D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  <w:r w:rsidRPr="00CD085D">
        <w:rPr>
          <w:sz w:val="24"/>
          <w:szCs w:val="24"/>
        </w:rPr>
        <w:t xml:space="preserve"> • Łącznie: 160 godzin</w:t>
      </w:r>
      <w:r w:rsidRPr="00CD085D">
        <w:rPr>
          <w:rFonts w:ascii="Cambria" w:eastAsia="Calibri" w:hAnsi="Cambria"/>
          <w:b/>
          <w:bCs/>
          <w:sz w:val="24"/>
          <w:szCs w:val="24"/>
          <w:lang w:eastAsia="en-US"/>
        </w:rPr>
        <w:t xml:space="preserve"> :</w:t>
      </w:r>
    </w:p>
    <w:p w14:paraId="03CB5055" w14:textId="77777777" w:rsidR="005265C8" w:rsidRDefault="005265C8" w:rsidP="00CD085D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</w:p>
    <w:p w14:paraId="76EF3AC0" w14:textId="5769F602" w:rsidR="00CD085D" w:rsidRPr="00CD085D" w:rsidRDefault="00CD085D" w:rsidP="005265C8">
      <w:pPr>
        <w:suppressAutoHyphens w:val="0"/>
        <w:spacing w:line="276" w:lineRule="auto"/>
        <w:ind w:left="284"/>
        <w:rPr>
          <w:sz w:val="24"/>
          <w:szCs w:val="24"/>
        </w:rPr>
      </w:pPr>
      <w:r w:rsidRPr="00DD3D36">
        <w:rPr>
          <w:rFonts w:ascii="Cambria" w:eastAsia="Calibri" w:hAnsi="Cambria"/>
          <w:sz w:val="24"/>
          <w:szCs w:val="24"/>
          <w:lang w:eastAsia="en-US"/>
        </w:rPr>
        <w:t>Cena netto za</w:t>
      </w:r>
      <w:r>
        <w:rPr>
          <w:rFonts w:ascii="Cambria" w:eastAsia="Calibri" w:hAnsi="Cambria"/>
          <w:sz w:val="24"/>
          <w:szCs w:val="24"/>
          <w:lang w:eastAsia="en-US"/>
        </w:rPr>
        <w:t xml:space="preserve"> zajęcia </w:t>
      </w:r>
      <w:r w:rsidR="005265C8" w:rsidRPr="00CD085D">
        <w:rPr>
          <w:sz w:val="24"/>
          <w:szCs w:val="24"/>
        </w:rPr>
        <w:t>Interdyscyplinarne projekty edukacyjne w języku angielskim (teatralne, wokalne, recytatorskie) dla uczniów Szkoły Podstawowej w Piaskach</w:t>
      </w:r>
      <w:r w:rsidRPr="00DD3D36">
        <w:rPr>
          <w:rFonts w:ascii="Cambria" w:eastAsia="Calibri" w:hAnsi="Cambria"/>
          <w:sz w:val="24"/>
          <w:szCs w:val="24"/>
          <w:lang w:eastAsia="en-US"/>
        </w:rPr>
        <w:t>, łącznie</w:t>
      </w:r>
      <w:r>
        <w:rPr>
          <w:rFonts w:ascii="Cambria" w:eastAsia="Calibri" w:hAnsi="Cambria"/>
          <w:sz w:val="24"/>
          <w:szCs w:val="24"/>
          <w:lang w:eastAsia="en-US"/>
        </w:rPr>
        <w:t>160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 h zajęć wynosi........................................zł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>(słownie:………………………………………………………………………złotych).</w:t>
      </w:r>
    </w:p>
    <w:p w14:paraId="52ADD362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podatek VAT......</w:t>
      </w:r>
      <w:r>
        <w:rPr>
          <w:rFonts w:ascii="Cambria" w:eastAsia="Calibri" w:hAnsi="Cambria"/>
          <w:sz w:val="24"/>
          <w:szCs w:val="24"/>
          <w:lang w:eastAsia="en-US"/>
        </w:rPr>
        <w:t>.</w:t>
      </w: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.......%, tj. …………………………………… zł </w:t>
      </w:r>
    </w:p>
    <w:p w14:paraId="71932559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…....………………………………………………………………………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………………)</w:t>
      </w:r>
    </w:p>
    <w:p w14:paraId="350CC3DD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b/>
          <w:sz w:val="24"/>
          <w:szCs w:val="24"/>
          <w:lang w:eastAsia="en-US"/>
        </w:rPr>
      </w:pPr>
      <w:r w:rsidRPr="007B6ACD">
        <w:rPr>
          <w:rFonts w:ascii="Cambria" w:eastAsia="Calibri" w:hAnsi="Cambria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45C2CAEE" w14:textId="77777777" w:rsidR="00CD085D" w:rsidRDefault="00CD085D" w:rsidP="00CD085D">
      <w:pPr>
        <w:suppressAutoHyphens w:val="0"/>
        <w:spacing w:line="360" w:lineRule="auto"/>
        <w:ind w:left="567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...…….….………………………………………………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……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……..)</w:t>
      </w:r>
    </w:p>
    <w:p w14:paraId="40328B77" w14:textId="77777777" w:rsidR="002055CD" w:rsidRDefault="002055CD" w:rsidP="00C11B39">
      <w:pPr>
        <w:suppressAutoHyphens w:val="0"/>
        <w:spacing w:line="360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1128A155" w14:textId="1F5E081C" w:rsidR="00CD085D" w:rsidRPr="00CD085D" w:rsidRDefault="00CD085D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b/>
          <w:bCs/>
          <w:sz w:val="24"/>
          <w:szCs w:val="24"/>
          <w:lang w:eastAsia="en-US"/>
        </w:rPr>
        <w:t>CZĘŚ</w:t>
      </w:r>
      <w:r>
        <w:rPr>
          <w:rFonts w:ascii="Cambria" w:eastAsia="Calibri" w:hAnsi="Cambria"/>
          <w:b/>
          <w:bCs/>
          <w:sz w:val="24"/>
          <w:szCs w:val="24"/>
          <w:lang w:eastAsia="en-US"/>
        </w:rPr>
        <w:t>Ć 3</w:t>
      </w:r>
      <w:r w:rsidRPr="00CD085D">
        <w:t xml:space="preserve"> </w:t>
      </w:r>
      <w:r w:rsidRPr="00CD085D">
        <w:rPr>
          <w:sz w:val="24"/>
          <w:szCs w:val="24"/>
        </w:rPr>
        <w:t xml:space="preserve"> Zajęcia świetlicowe „Gry planszowe w języku angielskim” dla uczniów Szkoły Podstawowej w Piaskach</w:t>
      </w:r>
    </w:p>
    <w:p w14:paraId="5EC20003" w14:textId="77777777" w:rsidR="00CD085D" w:rsidRDefault="00CD085D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CD085D">
        <w:rPr>
          <w:sz w:val="24"/>
          <w:szCs w:val="24"/>
        </w:rPr>
        <w:t xml:space="preserve"> • 2 grupy (od 10 do 15 osób)</w:t>
      </w:r>
    </w:p>
    <w:p w14:paraId="53874D87" w14:textId="77777777" w:rsidR="00CD085D" w:rsidRDefault="00CD085D" w:rsidP="00CD085D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  <w:r w:rsidRPr="00CD085D">
        <w:rPr>
          <w:sz w:val="24"/>
          <w:szCs w:val="24"/>
        </w:rPr>
        <w:t xml:space="preserve"> • Łącznie: 160 godzin</w:t>
      </w:r>
      <w:r w:rsidRPr="00CD085D">
        <w:rPr>
          <w:rFonts w:ascii="Cambria" w:eastAsia="Calibri" w:hAnsi="Cambria"/>
          <w:b/>
          <w:bCs/>
          <w:sz w:val="24"/>
          <w:szCs w:val="24"/>
          <w:lang w:eastAsia="en-US"/>
        </w:rPr>
        <w:t xml:space="preserve"> :</w:t>
      </w:r>
    </w:p>
    <w:p w14:paraId="08B6171A" w14:textId="77777777" w:rsidR="00CD085D" w:rsidRPr="007F19A8" w:rsidRDefault="00CD085D" w:rsidP="00CD085D">
      <w:pPr>
        <w:suppressAutoHyphens w:val="0"/>
        <w:spacing w:line="276" w:lineRule="auto"/>
        <w:ind w:left="284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</w:p>
    <w:p w14:paraId="4CA0F8DE" w14:textId="6C3178B1" w:rsidR="00CD085D" w:rsidRPr="00CD085D" w:rsidRDefault="00CD085D" w:rsidP="005265C8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sz w:val="24"/>
          <w:szCs w:val="24"/>
          <w:lang w:eastAsia="en-US"/>
        </w:rPr>
        <w:t>Cena netto za</w:t>
      </w:r>
      <w:r>
        <w:rPr>
          <w:rFonts w:ascii="Cambria" w:eastAsia="Calibri" w:hAnsi="Cambria"/>
          <w:sz w:val="24"/>
          <w:szCs w:val="24"/>
          <w:lang w:eastAsia="en-US"/>
        </w:rPr>
        <w:t xml:space="preserve"> zajęcia </w:t>
      </w:r>
      <w:r w:rsidR="005265C8" w:rsidRPr="00CD085D">
        <w:rPr>
          <w:sz w:val="24"/>
          <w:szCs w:val="24"/>
        </w:rPr>
        <w:t>„Gry planszowe w języku angielskim” dla uczniów Szkoły Podstawowej w Piaskach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, łącznie </w:t>
      </w:r>
      <w:r>
        <w:rPr>
          <w:rFonts w:ascii="Cambria" w:eastAsia="Calibri" w:hAnsi="Cambria"/>
          <w:sz w:val="24"/>
          <w:szCs w:val="24"/>
          <w:lang w:eastAsia="en-US"/>
        </w:rPr>
        <w:t>160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 h zajęć wynosi ........................................ zł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>(słownie:………………………………………………………………………złotych).</w:t>
      </w:r>
    </w:p>
    <w:p w14:paraId="56782DDF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podatek VAT......</w:t>
      </w:r>
      <w:r>
        <w:rPr>
          <w:rFonts w:ascii="Cambria" w:eastAsia="Calibri" w:hAnsi="Cambria"/>
          <w:sz w:val="24"/>
          <w:szCs w:val="24"/>
          <w:lang w:eastAsia="en-US"/>
        </w:rPr>
        <w:t>.</w:t>
      </w: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.......%, tj. …………………………………… zł </w:t>
      </w:r>
    </w:p>
    <w:p w14:paraId="5B8499F4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…....………………………………………………………………………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………………)</w:t>
      </w:r>
    </w:p>
    <w:p w14:paraId="09130C99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b/>
          <w:sz w:val="24"/>
          <w:szCs w:val="24"/>
          <w:lang w:eastAsia="en-US"/>
        </w:rPr>
      </w:pPr>
      <w:r w:rsidRPr="007B6ACD">
        <w:rPr>
          <w:rFonts w:ascii="Cambria" w:eastAsia="Calibri" w:hAnsi="Cambria"/>
          <w:b/>
          <w:sz w:val="24"/>
          <w:szCs w:val="24"/>
          <w:lang w:eastAsia="en-US"/>
        </w:rPr>
        <w:lastRenderedPageBreak/>
        <w:t xml:space="preserve">cena brutto ........................................ zł </w:t>
      </w:r>
    </w:p>
    <w:p w14:paraId="3AD6ECB9" w14:textId="77777777" w:rsidR="00CD085D" w:rsidRDefault="00CD085D" w:rsidP="00CD085D">
      <w:pPr>
        <w:suppressAutoHyphens w:val="0"/>
        <w:spacing w:line="360" w:lineRule="auto"/>
        <w:ind w:left="567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...…….….………………………………………………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……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……..)</w:t>
      </w:r>
    </w:p>
    <w:p w14:paraId="19C86A40" w14:textId="647442AE" w:rsidR="00CD085D" w:rsidRPr="00CD085D" w:rsidRDefault="00CD085D" w:rsidP="00CD085D">
      <w:pPr>
        <w:suppressAutoHyphens w:val="0"/>
        <w:spacing w:line="276" w:lineRule="auto"/>
        <w:ind w:left="284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b/>
          <w:bCs/>
          <w:sz w:val="24"/>
          <w:szCs w:val="24"/>
          <w:lang w:eastAsia="en-US"/>
        </w:rPr>
        <w:t>CZĘŚ</w:t>
      </w:r>
      <w:r>
        <w:rPr>
          <w:rFonts w:ascii="Cambria" w:eastAsia="Calibri" w:hAnsi="Cambria"/>
          <w:b/>
          <w:bCs/>
          <w:sz w:val="24"/>
          <w:szCs w:val="24"/>
          <w:lang w:eastAsia="en-US"/>
        </w:rPr>
        <w:t>Ć 4</w:t>
      </w:r>
      <w:r w:rsidRPr="00CD085D">
        <w:t xml:space="preserve"> </w:t>
      </w:r>
      <w:r w:rsidRPr="00CD085D">
        <w:rPr>
          <w:sz w:val="24"/>
          <w:szCs w:val="24"/>
        </w:rPr>
        <w:t xml:space="preserve"> Zdalne korepetycje z języka angielskiego w ramach programu „JĘZYKOWY SOS” dla uczniów Szkoły Podstawowej w Piaskach</w:t>
      </w:r>
    </w:p>
    <w:p w14:paraId="789B07A0" w14:textId="77777777" w:rsidR="00CD085D" w:rsidRPr="00CD085D" w:rsidRDefault="00CD085D" w:rsidP="00CD085D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  <w:r w:rsidRPr="00CD085D">
        <w:rPr>
          <w:sz w:val="24"/>
          <w:szCs w:val="24"/>
        </w:rPr>
        <w:t xml:space="preserve">2 uczniów </w:t>
      </w:r>
    </w:p>
    <w:p w14:paraId="0F1987DF" w14:textId="6E8070F2" w:rsidR="00CD085D" w:rsidRPr="00CD085D" w:rsidRDefault="00CD085D" w:rsidP="00CD085D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Cambria" w:eastAsia="Calibri" w:hAnsi="Cambria"/>
          <w:b/>
          <w:bCs/>
          <w:sz w:val="24"/>
          <w:szCs w:val="24"/>
          <w:lang w:eastAsia="en-US"/>
        </w:rPr>
      </w:pPr>
      <w:r w:rsidRPr="00CD085D">
        <w:rPr>
          <w:sz w:val="24"/>
          <w:szCs w:val="24"/>
        </w:rPr>
        <w:t xml:space="preserve"> Łącznie: 288 godzin</w:t>
      </w:r>
    </w:p>
    <w:p w14:paraId="3FB715D5" w14:textId="55151BD1" w:rsidR="00CD085D" w:rsidRPr="00CD085D" w:rsidRDefault="00CD085D" w:rsidP="005265C8">
      <w:pPr>
        <w:suppressAutoHyphens w:val="0"/>
        <w:spacing w:line="276" w:lineRule="auto"/>
        <w:ind w:left="567"/>
        <w:jc w:val="both"/>
        <w:rPr>
          <w:sz w:val="24"/>
          <w:szCs w:val="24"/>
        </w:rPr>
      </w:pPr>
      <w:r w:rsidRPr="00DD3D36">
        <w:rPr>
          <w:rFonts w:ascii="Cambria" w:eastAsia="Calibri" w:hAnsi="Cambria"/>
          <w:sz w:val="24"/>
          <w:szCs w:val="24"/>
          <w:lang w:eastAsia="en-US"/>
        </w:rPr>
        <w:t>Cena netto za</w:t>
      </w:r>
      <w:r>
        <w:rPr>
          <w:rFonts w:ascii="Cambria" w:eastAsia="Calibri" w:hAnsi="Cambria"/>
          <w:sz w:val="24"/>
          <w:szCs w:val="24"/>
          <w:lang w:eastAsia="en-US"/>
        </w:rPr>
        <w:t xml:space="preserve"> zajęcia </w:t>
      </w:r>
      <w:r w:rsidR="005265C8" w:rsidRPr="00CD085D">
        <w:rPr>
          <w:sz w:val="24"/>
          <w:szCs w:val="24"/>
        </w:rPr>
        <w:t>Zdalne korepetycje z języka angielskiego w ramach programu „JĘZYKOWY SOS” dla uczniów Szkoły Podstawowej w Piaskach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, łącznie </w:t>
      </w:r>
      <w:r w:rsidR="005265C8">
        <w:rPr>
          <w:rFonts w:ascii="Cambria" w:eastAsia="Calibri" w:hAnsi="Cambria"/>
          <w:sz w:val="24"/>
          <w:szCs w:val="24"/>
          <w:lang w:eastAsia="en-US"/>
        </w:rPr>
        <w:t>288</w:t>
      </w:r>
      <w:r w:rsidRPr="00DD3D36">
        <w:rPr>
          <w:rFonts w:ascii="Cambria" w:eastAsia="Calibri" w:hAnsi="Cambria"/>
          <w:sz w:val="24"/>
          <w:szCs w:val="24"/>
          <w:lang w:eastAsia="en-US"/>
        </w:rPr>
        <w:t xml:space="preserve"> h zajęć</w:t>
      </w:r>
      <w:r w:rsidR="005265C8"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Pr="00DD3D36">
        <w:rPr>
          <w:rFonts w:ascii="Cambria" w:eastAsia="Calibri" w:hAnsi="Cambria"/>
          <w:sz w:val="24"/>
          <w:szCs w:val="24"/>
          <w:lang w:eastAsia="en-US"/>
        </w:rPr>
        <w:t>wynosi........................................zł</w:t>
      </w:r>
      <w:r w:rsidR="005265C8">
        <w:rPr>
          <w:rFonts w:ascii="Cambria" w:eastAsia="Calibri" w:hAnsi="Cambria"/>
          <w:sz w:val="24"/>
          <w:szCs w:val="24"/>
          <w:lang w:eastAsia="en-US"/>
        </w:rPr>
        <w:t xml:space="preserve">  </w:t>
      </w:r>
      <w:r w:rsidRPr="00DD3D36">
        <w:rPr>
          <w:rFonts w:ascii="Cambria" w:eastAsia="Calibri" w:hAnsi="Cambria"/>
          <w:sz w:val="24"/>
          <w:szCs w:val="24"/>
          <w:lang w:eastAsia="en-US"/>
        </w:rPr>
        <w:t>(słownie:………………………………………………………………………złotych).</w:t>
      </w:r>
    </w:p>
    <w:p w14:paraId="6DCD6A30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podatek VAT......</w:t>
      </w:r>
      <w:r>
        <w:rPr>
          <w:rFonts w:ascii="Cambria" w:eastAsia="Calibri" w:hAnsi="Cambria"/>
          <w:sz w:val="24"/>
          <w:szCs w:val="24"/>
          <w:lang w:eastAsia="en-US"/>
        </w:rPr>
        <w:t>.</w:t>
      </w:r>
      <w:r w:rsidRPr="007B6ACD">
        <w:rPr>
          <w:rFonts w:ascii="Cambria" w:eastAsia="Calibri" w:hAnsi="Cambria"/>
          <w:sz w:val="24"/>
          <w:szCs w:val="24"/>
          <w:lang w:eastAsia="en-US"/>
        </w:rPr>
        <w:t xml:space="preserve">.......%, tj. …………………………………… zł </w:t>
      </w:r>
    </w:p>
    <w:p w14:paraId="7C6F9D28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…....………………………………………………………………………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………………)</w:t>
      </w:r>
    </w:p>
    <w:p w14:paraId="60ED131F" w14:textId="77777777" w:rsidR="00CD085D" w:rsidRPr="007B6ACD" w:rsidRDefault="00CD085D" w:rsidP="00CD085D">
      <w:pPr>
        <w:numPr>
          <w:ilvl w:val="0"/>
          <w:numId w:val="48"/>
        </w:numPr>
        <w:suppressAutoHyphens w:val="0"/>
        <w:spacing w:line="360" w:lineRule="auto"/>
        <w:ind w:left="567" w:hanging="283"/>
        <w:jc w:val="both"/>
        <w:rPr>
          <w:rFonts w:ascii="Cambria" w:eastAsia="Calibri" w:hAnsi="Cambria"/>
          <w:b/>
          <w:sz w:val="24"/>
          <w:szCs w:val="24"/>
          <w:lang w:eastAsia="en-US"/>
        </w:rPr>
      </w:pPr>
      <w:r w:rsidRPr="007B6ACD">
        <w:rPr>
          <w:rFonts w:ascii="Cambria" w:eastAsia="Calibri" w:hAnsi="Cambria"/>
          <w:b/>
          <w:sz w:val="24"/>
          <w:szCs w:val="24"/>
          <w:lang w:eastAsia="en-US"/>
        </w:rPr>
        <w:t xml:space="preserve">cena brutto ........................................ zł </w:t>
      </w:r>
    </w:p>
    <w:p w14:paraId="02037564" w14:textId="77777777" w:rsidR="00CD085D" w:rsidRDefault="00CD085D" w:rsidP="00CD085D">
      <w:pPr>
        <w:suppressAutoHyphens w:val="0"/>
        <w:spacing w:line="360" w:lineRule="auto"/>
        <w:ind w:left="567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7B6ACD">
        <w:rPr>
          <w:rFonts w:ascii="Cambria" w:eastAsia="Calibri" w:hAnsi="Cambria"/>
          <w:sz w:val="24"/>
          <w:szCs w:val="24"/>
          <w:lang w:eastAsia="en-US"/>
        </w:rPr>
        <w:t>(słownie złotych: ...…….….………………………………………………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..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………………………</w:t>
      </w:r>
      <w:r>
        <w:rPr>
          <w:rFonts w:ascii="Cambria" w:eastAsia="Calibri" w:hAnsi="Cambria"/>
          <w:sz w:val="24"/>
          <w:szCs w:val="24"/>
          <w:lang w:eastAsia="en-US"/>
        </w:rPr>
        <w:t>……</w:t>
      </w:r>
      <w:r w:rsidRPr="007B6ACD">
        <w:rPr>
          <w:rFonts w:ascii="Cambria" w:eastAsia="Calibri" w:hAnsi="Cambria"/>
          <w:sz w:val="24"/>
          <w:szCs w:val="24"/>
          <w:lang w:eastAsia="en-US"/>
        </w:rPr>
        <w:t>……..)</w:t>
      </w:r>
    </w:p>
    <w:p w14:paraId="62445650" w14:textId="77777777" w:rsidR="00CD085D" w:rsidRDefault="00CD085D" w:rsidP="00CD085D">
      <w:pPr>
        <w:suppressAutoHyphens w:val="0"/>
        <w:spacing w:line="360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44831F5A" w14:textId="77777777" w:rsidR="00CD085D" w:rsidRDefault="00CD085D" w:rsidP="00C11B39">
      <w:pPr>
        <w:suppressAutoHyphens w:val="0"/>
        <w:spacing w:line="360" w:lineRule="auto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25A96CC7" w14:textId="086A3707" w:rsidR="00315947" w:rsidRPr="002055CD" w:rsidRDefault="00315947" w:rsidP="00315947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Cambria" w:eastAsia="Calibri" w:hAnsi="Cambria"/>
          <w:sz w:val="24"/>
          <w:szCs w:val="24"/>
          <w:lang w:eastAsia="en-US"/>
        </w:rPr>
      </w:pPr>
      <w:r w:rsidRPr="002055CD">
        <w:rPr>
          <w:rFonts w:ascii="Cambria" w:eastAsia="Calibri" w:hAnsi="Cambria"/>
          <w:sz w:val="24"/>
          <w:szCs w:val="24"/>
          <w:lang w:eastAsia="en-US"/>
        </w:rPr>
        <w:t xml:space="preserve">Oświadczam, że </w:t>
      </w:r>
      <w:r>
        <w:rPr>
          <w:rFonts w:ascii="Cambria" w:eastAsia="Calibri" w:hAnsi="Cambria"/>
          <w:sz w:val="24"/>
          <w:szCs w:val="24"/>
          <w:lang w:eastAsia="en-US"/>
        </w:rPr>
        <w:t xml:space="preserve">do realizacji zamówienia </w:t>
      </w:r>
      <w:r w:rsidRPr="002055CD">
        <w:rPr>
          <w:rFonts w:ascii="Cambria" w:eastAsia="Calibri" w:hAnsi="Cambria"/>
          <w:sz w:val="24"/>
          <w:szCs w:val="24"/>
          <w:lang w:eastAsia="en-US"/>
        </w:rPr>
        <w:t>(zaznaczyć właściwe):</w:t>
      </w:r>
    </w:p>
    <w:p w14:paraId="6FBED2ED" w14:textId="77777777" w:rsidR="00315947" w:rsidRPr="00887E47" w:rsidRDefault="00315947" w:rsidP="00315947">
      <w:pPr>
        <w:pStyle w:val="Akapitzlist"/>
        <w:spacing w:line="360" w:lineRule="auto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CDA29" wp14:editId="37BA281E">
                <wp:simplePos x="0" y="0"/>
                <wp:positionH relativeFrom="column">
                  <wp:posOffset>166370</wp:posOffset>
                </wp:positionH>
                <wp:positionV relativeFrom="paragraph">
                  <wp:posOffset>49530</wp:posOffset>
                </wp:positionV>
                <wp:extent cx="190500" cy="123825"/>
                <wp:effectExtent l="0" t="0" r="19050" b="28575"/>
                <wp:wrapNone/>
                <wp:docPr id="194727347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2382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07821" id="Prostokąt 1" o:spid="_x0000_s1026" style="position:absolute;margin-left:13.1pt;margin-top:3.9pt;width:1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" filled="f" strokecolor="#0a121c [484]" strokeweight=".25pt"/>
            </w:pict>
          </mc:Fallback>
        </mc:AlternateContent>
      </w: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Nie zamierzam zatrudnić </w:t>
      </w:r>
      <w:r w:rsidRPr="00887E47">
        <w:rPr>
          <w:rFonts w:ascii="Cambria" w:eastAsia="Calibri" w:hAnsi="Cambria"/>
          <w:noProof/>
          <w:sz w:val="24"/>
          <w:szCs w:val="24"/>
          <w:lang w:eastAsia="en-US"/>
        </w:rPr>
        <w:t>osoby niepełnosprawnej</w:t>
      </w:r>
    </w:p>
    <w:p w14:paraId="06AEB6A0" w14:textId="77777777" w:rsidR="00315947" w:rsidRDefault="00315947" w:rsidP="00315947">
      <w:pPr>
        <w:pStyle w:val="Akapitzlist"/>
        <w:spacing w:line="360" w:lineRule="auto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A1DCD6" wp14:editId="0BA20B0F">
                <wp:simplePos x="0" y="0"/>
                <wp:positionH relativeFrom="column">
                  <wp:posOffset>171450</wp:posOffset>
                </wp:positionH>
                <wp:positionV relativeFrom="paragraph">
                  <wp:posOffset>56515</wp:posOffset>
                </wp:positionV>
                <wp:extent cx="190500" cy="123825"/>
                <wp:effectExtent l="0" t="0" r="19050" b="28575"/>
                <wp:wrapNone/>
                <wp:docPr id="87530111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23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9D31F" id="Prostokąt 1" o:spid="_x0000_s1026" style="position:absolute;margin-left:13.5pt;margin-top:4.45pt;width:1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" filled="f" strokecolor="#1c334e" strokeweight=".25pt"/>
            </w:pict>
          </mc:Fallback>
        </mc:AlternateContent>
      </w:r>
      <w:r>
        <w:rPr>
          <w:rFonts w:ascii="Cambria" w:eastAsia="Calibri" w:hAnsi="Cambria"/>
          <w:noProof/>
          <w:sz w:val="24"/>
          <w:szCs w:val="24"/>
          <w:lang w:eastAsia="en-US"/>
        </w:rPr>
        <w:t>Zobowiązuję się z</w:t>
      </w:r>
      <w:r w:rsidRPr="00887E47">
        <w:rPr>
          <w:rFonts w:ascii="Cambria" w:eastAsia="Calibri" w:hAnsi="Cambria"/>
          <w:noProof/>
          <w:sz w:val="24"/>
          <w:szCs w:val="24"/>
          <w:lang w:eastAsia="en-US"/>
        </w:rPr>
        <w:t>atrudni</w:t>
      </w:r>
      <w:r>
        <w:rPr>
          <w:rFonts w:ascii="Cambria" w:eastAsia="Calibri" w:hAnsi="Cambria"/>
          <w:noProof/>
          <w:sz w:val="24"/>
          <w:szCs w:val="24"/>
          <w:lang w:eastAsia="en-US"/>
        </w:rPr>
        <w:t>ć</w:t>
      </w:r>
      <w:r w:rsidRPr="00887E47">
        <w:rPr>
          <w:rFonts w:ascii="Cambria" w:eastAsia="Calibri" w:hAnsi="Cambria"/>
          <w:noProof/>
          <w:sz w:val="24"/>
          <w:szCs w:val="24"/>
          <w:lang w:eastAsia="en-US"/>
        </w:rPr>
        <w:t xml:space="preserve"> 1 osob</w:t>
      </w:r>
      <w:r>
        <w:rPr>
          <w:rFonts w:ascii="Cambria" w:eastAsia="Calibri" w:hAnsi="Cambria"/>
          <w:noProof/>
          <w:sz w:val="24"/>
          <w:szCs w:val="24"/>
          <w:lang w:eastAsia="en-US"/>
        </w:rPr>
        <w:t>ę</w:t>
      </w:r>
      <w:r w:rsidRPr="00887E47">
        <w:rPr>
          <w:rFonts w:ascii="Cambria" w:eastAsia="Calibri" w:hAnsi="Cambria"/>
          <w:noProof/>
          <w:sz w:val="24"/>
          <w:szCs w:val="24"/>
          <w:lang w:eastAsia="en-US"/>
        </w:rPr>
        <w:t xml:space="preserve"> niepełnosprawn</w:t>
      </w:r>
      <w:r>
        <w:rPr>
          <w:rFonts w:ascii="Cambria" w:eastAsia="Calibri" w:hAnsi="Cambria"/>
          <w:noProof/>
          <w:sz w:val="24"/>
          <w:szCs w:val="24"/>
          <w:lang w:eastAsia="en-US"/>
        </w:rPr>
        <w:t>ą</w:t>
      </w:r>
    </w:p>
    <w:p w14:paraId="70EE8AC0" w14:textId="77777777" w:rsidR="00315947" w:rsidRDefault="00315947" w:rsidP="00315947">
      <w:pPr>
        <w:pStyle w:val="Akapitzlist"/>
        <w:spacing w:line="360" w:lineRule="auto"/>
        <w:ind w:left="644"/>
        <w:jc w:val="both"/>
        <w:rPr>
          <w:rFonts w:ascii="Cambria" w:eastAsia="Calibri" w:hAnsi="Cambria"/>
          <w:sz w:val="24"/>
          <w:szCs w:val="24"/>
          <w:lang w:eastAsia="en-US"/>
        </w:rPr>
      </w:pPr>
    </w:p>
    <w:p w14:paraId="653A21CC" w14:textId="3B37DA5F" w:rsidR="00AE4BC4" w:rsidRPr="00AE4BC4" w:rsidRDefault="000447FF" w:rsidP="00AE4BC4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 w:rsidRPr="000447FF">
        <w:rPr>
          <w:rFonts w:ascii="Cambria" w:eastAsia="Calibri" w:hAnsi="Cambria"/>
          <w:sz w:val="24"/>
          <w:szCs w:val="24"/>
          <w:lang w:eastAsia="en-US"/>
        </w:rPr>
        <w:t xml:space="preserve">Oświadczam, że </w:t>
      </w:r>
      <w:r>
        <w:rPr>
          <w:rFonts w:ascii="Cambria" w:eastAsia="Calibri" w:hAnsi="Cambria"/>
          <w:sz w:val="24"/>
          <w:szCs w:val="24"/>
          <w:lang w:eastAsia="en-US"/>
        </w:rPr>
        <w:t xml:space="preserve">wykonawca posiada wpis do </w:t>
      </w:r>
      <w:r w:rsidR="00AE4BC4">
        <w:rPr>
          <w:rFonts w:ascii="Cambria" w:eastAsia="Calibri" w:hAnsi="Cambria"/>
          <w:sz w:val="24"/>
          <w:szCs w:val="24"/>
          <w:lang w:eastAsia="en-US"/>
        </w:rPr>
        <w:t>RIS prowadzonego przez WUP w Lublinie</w:t>
      </w:r>
      <w:r>
        <w:rPr>
          <w:rFonts w:ascii="Cambria" w:eastAsia="Calibri" w:hAnsi="Cambria"/>
          <w:sz w:val="24"/>
          <w:szCs w:val="24"/>
          <w:lang w:eastAsia="en-US"/>
        </w:rPr>
        <w:t xml:space="preserve"> </w:t>
      </w:r>
      <w:r w:rsidR="00AE4BC4">
        <w:rPr>
          <w:rFonts w:ascii="Cambria" w:eastAsia="Calibri" w:hAnsi="Cambria"/>
          <w:sz w:val="24"/>
          <w:szCs w:val="24"/>
          <w:lang w:eastAsia="en-US"/>
        </w:rPr>
        <w:t xml:space="preserve">    </w:t>
      </w:r>
    </w:p>
    <w:p w14:paraId="330E412A" w14:textId="7D5BC0E2" w:rsidR="000447FF" w:rsidRDefault="00AE4BC4" w:rsidP="00A272B1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w:t>Oświadczam, że trenerzy zatrudnieni do prowadzenia zaję edukacyjnych posiadają wykształcenie wyższe lub certyfikat/zaświadczenie/inne.</w:t>
      </w:r>
    </w:p>
    <w:p w14:paraId="2BD42A48" w14:textId="070E35BB" w:rsidR="00EE27E9" w:rsidRPr="00EE27E9" w:rsidRDefault="00AE4BC4" w:rsidP="00EE27E9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w:t>Oświadczeam, że doświadczenie trenerów wynosi minium 2 lata</w:t>
      </w:r>
    </w:p>
    <w:p w14:paraId="1A8C00E5" w14:textId="0857E4BB" w:rsidR="00EE27E9" w:rsidRPr="00EE27E9" w:rsidRDefault="00EE27E9" w:rsidP="00EE27E9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="Cambria" w:eastAsia="Calibri" w:hAnsi="Cambria"/>
          <w:noProof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Oświadczeam, że </w:t>
      </w:r>
      <w:r w:rsidRPr="00EE27E9">
        <w:rPr>
          <w:rFonts w:ascii="Cambria" w:eastAsia="Calibri" w:hAnsi="Cambria"/>
          <w:noProof/>
          <w:lang w:eastAsia="en-US"/>
        </w:rPr>
        <w:t>nie podlegam wykluczaniu na podstawie art. 7 ust. 1</w:t>
      </w:r>
      <w:r w:rsidRPr="00EE27E9">
        <w:rPr>
          <w:rFonts w:ascii="Cambria" w:eastAsia="Calibri" w:hAnsi="Cambria"/>
          <w:noProof/>
          <w:sz w:val="24"/>
          <w:szCs w:val="24"/>
          <w:lang w:eastAsia="en-US"/>
        </w:rPr>
        <w:t>ustawy z dnia 13 kwietnia 2022 r. o szczególnych</w:t>
      </w: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 </w:t>
      </w:r>
      <w:r w:rsidRPr="00EE27E9">
        <w:rPr>
          <w:rFonts w:ascii="Cambria" w:eastAsia="Calibri" w:hAnsi="Cambria"/>
          <w:noProof/>
          <w:sz w:val="24"/>
          <w:szCs w:val="24"/>
          <w:lang w:eastAsia="en-US"/>
        </w:rPr>
        <w:t>rozwiązaniach w zakresie przeciwdziałania</w:t>
      </w: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 </w:t>
      </w:r>
      <w:r w:rsidRPr="00EE27E9">
        <w:rPr>
          <w:rFonts w:ascii="Cambria" w:eastAsia="Calibri" w:hAnsi="Cambria"/>
          <w:noProof/>
          <w:sz w:val="24"/>
          <w:szCs w:val="24"/>
          <w:lang w:eastAsia="en-US"/>
        </w:rPr>
        <w:t>wspieraniu agresji na Ukrainę oraz służących</w:t>
      </w: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 </w:t>
      </w:r>
      <w:r w:rsidRPr="00EE27E9">
        <w:rPr>
          <w:rFonts w:ascii="Cambria" w:eastAsia="Calibri" w:hAnsi="Cambria"/>
          <w:noProof/>
          <w:sz w:val="24"/>
          <w:szCs w:val="24"/>
          <w:lang w:eastAsia="en-US"/>
        </w:rPr>
        <w:t>ochronie bezpieczeństwa narodowego (Dz. U. 2022</w:t>
      </w:r>
      <w:r>
        <w:rPr>
          <w:rFonts w:ascii="Cambria" w:eastAsia="Calibri" w:hAnsi="Cambria"/>
          <w:noProof/>
          <w:sz w:val="24"/>
          <w:szCs w:val="24"/>
          <w:lang w:eastAsia="en-US"/>
        </w:rPr>
        <w:t xml:space="preserve"> </w:t>
      </w:r>
      <w:r w:rsidRPr="00EE27E9">
        <w:rPr>
          <w:rFonts w:ascii="Cambria" w:eastAsia="Calibri" w:hAnsi="Cambria"/>
          <w:noProof/>
          <w:sz w:val="24"/>
          <w:szCs w:val="24"/>
          <w:lang w:eastAsia="en-US"/>
        </w:rPr>
        <w:t>poz. 835)</w:t>
      </w:r>
    </w:p>
    <w:p w14:paraId="650F0C41" w14:textId="61DE80DC" w:rsidR="00EE27E9" w:rsidRPr="00AE4BC4" w:rsidRDefault="00EE27E9" w:rsidP="00EE27E9">
      <w:pPr>
        <w:pStyle w:val="Akapitzlist"/>
        <w:spacing w:line="360" w:lineRule="auto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02525D" wp14:editId="708B701F">
                <wp:simplePos x="0" y="0"/>
                <wp:positionH relativeFrom="column">
                  <wp:posOffset>171450</wp:posOffset>
                </wp:positionH>
                <wp:positionV relativeFrom="paragraph">
                  <wp:posOffset>9525</wp:posOffset>
                </wp:positionV>
                <wp:extent cx="190500" cy="123825"/>
                <wp:effectExtent l="0" t="0" r="19050" b="28575"/>
                <wp:wrapNone/>
                <wp:docPr id="145503158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23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07BA8" id="Prostokąt 1" o:spid="_x0000_s1026" style="position:absolute;margin-left:13.5pt;margin-top:.75pt;width:1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" filled="f" strokecolor="#1c334e" strokeweight=".25pt"/>
            </w:pict>
          </mc:Fallback>
        </mc:AlternateContent>
      </w:r>
      <w:r w:rsidRPr="00AE4BC4">
        <w:rPr>
          <w:rFonts w:ascii="Cambria" w:eastAsia="Calibri" w:hAnsi="Cambria"/>
          <w:noProof/>
          <w:sz w:val="24"/>
          <w:szCs w:val="24"/>
          <w:lang w:eastAsia="en-US"/>
        </w:rPr>
        <w:t>TAK</w:t>
      </w:r>
    </w:p>
    <w:p w14:paraId="0D560F54" w14:textId="3AA2D564" w:rsidR="00EE27E9" w:rsidRDefault="00EE27E9" w:rsidP="00EE27E9">
      <w:pPr>
        <w:pStyle w:val="Akapitzlist"/>
        <w:spacing w:line="360" w:lineRule="auto"/>
        <w:jc w:val="both"/>
        <w:rPr>
          <w:rFonts w:ascii="Cambria" w:eastAsia="Calibri" w:hAnsi="Cambria"/>
          <w:noProof/>
          <w:sz w:val="24"/>
          <w:szCs w:val="24"/>
          <w:lang w:eastAsia="en-US"/>
        </w:rPr>
      </w:pPr>
      <w:r>
        <w:rPr>
          <w:rFonts w:ascii="Cambria" w:eastAsia="Calibri" w:hAnsi="Cambr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E1409C" wp14:editId="1B56530B">
                <wp:simplePos x="0" y="0"/>
                <wp:positionH relativeFrom="column">
                  <wp:posOffset>180975</wp:posOffset>
                </wp:positionH>
                <wp:positionV relativeFrom="paragraph">
                  <wp:posOffset>9525</wp:posOffset>
                </wp:positionV>
                <wp:extent cx="190500" cy="123825"/>
                <wp:effectExtent l="0" t="0" r="19050" b="28575"/>
                <wp:wrapNone/>
                <wp:docPr id="86834683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238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7BC19" id="Prostokąt 1" o:spid="_x0000_s1026" style="position:absolute;margin-left:14.25pt;margin-top:.75pt;width:1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" filled="f" strokecolor="#1c334e" strokeweight=".25pt"/>
            </w:pict>
          </mc:Fallback>
        </mc:AlternateContent>
      </w:r>
      <w:r>
        <w:rPr>
          <w:rFonts w:ascii="Cambria" w:eastAsia="Calibri" w:hAnsi="Cambria"/>
          <w:noProof/>
          <w:sz w:val="24"/>
          <w:szCs w:val="24"/>
          <w:lang w:eastAsia="en-US"/>
        </w:rPr>
        <w:t>NIE</w:t>
      </w:r>
    </w:p>
    <w:p w14:paraId="0E668155" w14:textId="77777777" w:rsidR="00EE27E9" w:rsidRDefault="00EE27E9" w:rsidP="00EE27E9">
      <w:pPr>
        <w:spacing w:line="360" w:lineRule="auto"/>
        <w:jc w:val="both"/>
        <w:rPr>
          <w:rFonts w:ascii="Cambria" w:eastAsia="Calibri" w:hAnsi="Cambria"/>
          <w:noProof/>
          <w:lang w:eastAsia="en-US"/>
        </w:rPr>
      </w:pPr>
    </w:p>
    <w:p w14:paraId="3886730D" w14:textId="77777777" w:rsidR="00EE27E9" w:rsidRPr="00EE27E9" w:rsidRDefault="00EE27E9" w:rsidP="00EE27E9">
      <w:pPr>
        <w:spacing w:line="360" w:lineRule="auto"/>
        <w:jc w:val="both"/>
        <w:rPr>
          <w:rFonts w:ascii="Cambria" w:eastAsia="Calibri" w:hAnsi="Cambria"/>
          <w:noProof/>
          <w:lang w:eastAsia="en-US"/>
        </w:rPr>
      </w:pPr>
    </w:p>
    <w:p w14:paraId="1EFEB9F5" w14:textId="77777777" w:rsidR="007B6ACD" w:rsidRPr="007B6ACD" w:rsidRDefault="007B6ACD" w:rsidP="007B6ACD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ascii="Cambria" w:hAnsi="Cambria"/>
          <w:bCs/>
          <w:sz w:val="24"/>
          <w:szCs w:val="24"/>
        </w:rPr>
      </w:pPr>
      <w:r w:rsidRPr="007B6ACD">
        <w:rPr>
          <w:rFonts w:ascii="Cambria" w:hAnsi="Cambria"/>
          <w:bCs/>
          <w:sz w:val="24"/>
          <w:szCs w:val="24"/>
        </w:rPr>
        <w:lastRenderedPageBreak/>
        <w:t>Jednocześnie podpisując niniejszą ofertę oświadczam, że:</w:t>
      </w:r>
    </w:p>
    <w:p w14:paraId="2D30BDFA" w14:textId="77777777" w:rsidR="007B6ACD" w:rsidRPr="007B6ACD" w:rsidRDefault="007B6ACD" w:rsidP="007B6ACD">
      <w:pPr>
        <w:suppressAutoHyphens w:val="0"/>
        <w:ind w:left="284"/>
        <w:contextualSpacing/>
        <w:jc w:val="both"/>
        <w:rPr>
          <w:rFonts w:ascii="Cambria" w:hAnsi="Cambria"/>
          <w:bCs/>
          <w:sz w:val="24"/>
          <w:szCs w:val="24"/>
        </w:rPr>
      </w:pPr>
    </w:p>
    <w:p w14:paraId="41F4EEB8" w14:textId="77777777" w:rsidR="007B6ACD" w:rsidRPr="007B6ACD" w:rsidRDefault="007B6ACD" w:rsidP="007B6ACD">
      <w:pPr>
        <w:numPr>
          <w:ilvl w:val="1"/>
          <w:numId w:val="46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rFonts w:ascii="Cambria" w:hAnsi="Cambria"/>
          <w:bCs/>
          <w:sz w:val="24"/>
          <w:szCs w:val="24"/>
        </w:rPr>
      </w:pPr>
      <w:r w:rsidRPr="007B6ACD">
        <w:rPr>
          <w:rFonts w:ascii="Cambria" w:hAnsi="Cambria"/>
          <w:bCs/>
          <w:sz w:val="24"/>
          <w:szCs w:val="24"/>
        </w:rPr>
        <w:t>W pełni akceptuję oraz spełniam wszystkie warunki i wymagania dotyczące udziału w postępowaniu.</w:t>
      </w:r>
    </w:p>
    <w:p w14:paraId="6C76ECF2" w14:textId="77777777" w:rsidR="007B6ACD" w:rsidRPr="007F19A8" w:rsidRDefault="007B6ACD" w:rsidP="007B6ACD">
      <w:pPr>
        <w:numPr>
          <w:ilvl w:val="1"/>
          <w:numId w:val="46"/>
        </w:numPr>
        <w:tabs>
          <w:tab w:val="left" w:pos="426"/>
          <w:tab w:val="left" w:pos="709"/>
        </w:tabs>
        <w:suppressAutoHyphens w:val="0"/>
        <w:spacing w:line="276" w:lineRule="auto"/>
        <w:ind w:left="709" w:hanging="425"/>
        <w:jc w:val="both"/>
        <w:rPr>
          <w:rFonts w:ascii="Cambria" w:hAnsi="Cambria"/>
          <w:bCs/>
          <w:strike/>
          <w:color w:val="7030A0"/>
          <w:sz w:val="24"/>
          <w:szCs w:val="24"/>
        </w:rPr>
      </w:pPr>
      <w:r w:rsidRPr="007B6ACD">
        <w:rPr>
          <w:rFonts w:ascii="Cambria" w:hAnsi="Cambria"/>
          <w:bCs/>
          <w:sz w:val="24"/>
          <w:szCs w:val="24"/>
        </w:rPr>
        <w:t>Zapoznałem/</w:t>
      </w:r>
      <w:proofErr w:type="spellStart"/>
      <w:r w:rsidRPr="007B6ACD">
        <w:rPr>
          <w:rFonts w:ascii="Cambria" w:hAnsi="Cambria"/>
          <w:bCs/>
          <w:sz w:val="24"/>
          <w:szCs w:val="24"/>
        </w:rPr>
        <w:t>am</w:t>
      </w:r>
      <w:proofErr w:type="spellEnd"/>
      <w:r w:rsidRPr="007B6ACD">
        <w:rPr>
          <w:rFonts w:ascii="Cambria" w:hAnsi="Cambria"/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68058FD7" w14:textId="77777777" w:rsidR="007F19A8" w:rsidRPr="007B6ACD" w:rsidRDefault="007F19A8" w:rsidP="007F19A8">
      <w:pPr>
        <w:tabs>
          <w:tab w:val="left" w:pos="426"/>
          <w:tab w:val="left" w:pos="709"/>
        </w:tabs>
        <w:suppressAutoHyphens w:val="0"/>
        <w:spacing w:line="276" w:lineRule="auto"/>
        <w:jc w:val="both"/>
        <w:rPr>
          <w:rFonts w:ascii="Cambria" w:hAnsi="Cambria"/>
          <w:bCs/>
          <w:strike/>
          <w:color w:val="7030A0"/>
          <w:sz w:val="24"/>
          <w:szCs w:val="24"/>
        </w:rPr>
      </w:pPr>
    </w:p>
    <w:p w14:paraId="296CF388" w14:textId="77777777" w:rsidR="007B6ACD" w:rsidRPr="007B6ACD" w:rsidRDefault="007B6ACD" w:rsidP="007B6ACD">
      <w:pPr>
        <w:suppressAutoHyphens w:val="0"/>
        <w:rPr>
          <w:rFonts w:ascii="Cambria" w:hAnsi="Cambria"/>
          <w:b/>
          <w:bCs/>
          <w:sz w:val="24"/>
          <w:szCs w:val="24"/>
        </w:rPr>
      </w:pPr>
    </w:p>
    <w:p w14:paraId="23AF2CAB" w14:textId="61867155" w:rsidR="007B6ACD" w:rsidRPr="00513783" w:rsidRDefault="007B6ACD" w:rsidP="00EF7BED">
      <w:pPr>
        <w:suppressAutoHyphens w:val="0"/>
        <w:ind w:left="284"/>
        <w:contextualSpacing/>
        <w:jc w:val="both"/>
        <w:rPr>
          <w:rFonts w:ascii="Cambria" w:hAnsi="Cambria"/>
          <w:b/>
          <w:sz w:val="24"/>
          <w:szCs w:val="24"/>
          <w:u w:val="single"/>
        </w:rPr>
      </w:pPr>
      <w:r w:rsidRPr="007B6ACD">
        <w:rPr>
          <w:rFonts w:ascii="Cambria" w:hAnsi="Cambria"/>
          <w:b/>
          <w:sz w:val="24"/>
          <w:szCs w:val="24"/>
          <w:u w:val="single"/>
        </w:rPr>
        <w:t>Świadomy/i odpowiedzialności za składanie fałszywych oświadczeń, informuję, iż dane zawarte w Załączniku</w:t>
      </w:r>
      <w:r w:rsidR="00EF7BED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7B6ACD">
        <w:rPr>
          <w:rFonts w:ascii="Cambria" w:hAnsi="Cambria"/>
          <w:b/>
          <w:sz w:val="24"/>
          <w:szCs w:val="24"/>
          <w:u w:val="single"/>
        </w:rPr>
        <w:t>oraz innych przedłożonych dokumentach są zgodne z prawdą.</w:t>
      </w:r>
    </w:p>
    <w:p w14:paraId="12517404" w14:textId="77777777" w:rsidR="007B6ACD" w:rsidRPr="007B6ACD" w:rsidRDefault="007B6ACD" w:rsidP="00513783">
      <w:pPr>
        <w:suppressAutoHyphens w:val="0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59DC7366" w14:textId="77777777" w:rsidR="007B6ACD" w:rsidRPr="007B6ACD" w:rsidRDefault="007B6ACD" w:rsidP="007B6ACD">
      <w:pPr>
        <w:suppressAutoHyphens w:val="0"/>
        <w:ind w:left="426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794407DD" w14:textId="77777777" w:rsidR="007B6ACD" w:rsidRDefault="007B6ACD" w:rsidP="007B6ACD">
      <w:pPr>
        <w:suppressAutoHyphens w:val="0"/>
        <w:spacing w:line="300" w:lineRule="auto"/>
        <w:jc w:val="center"/>
        <w:rPr>
          <w:rFonts w:ascii="Cambria" w:eastAsia="Calibri" w:hAnsi="Cambria" w:cs="Arial"/>
          <w:iCs/>
          <w:sz w:val="24"/>
          <w:szCs w:val="24"/>
          <w:lang w:eastAsia="en-US"/>
        </w:rPr>
      </w:pPr>
    </w:p>
    <w:p w14:paraId="1A2E2764" w14:textId="77777777" w:rsidR="00513783" w:rsidRPr="007B6ACD" w:rsidRDefault="00513783" w:rsidP="007B6ACD">
      <w:pPr>
        <w:suppressAutoHyphens w:val="0"/>
        <w:spacing w:line="300" w:lineRule="auto"/>
        <w:jc w:val="center"/>
        <w:rPr>
          <w:rFonts w:ascii="Cambria" w:eastAsia="Calibri" w:hAnsi="Cambria" w:cs="Arial"/>
          <w:iCs/>
          <w:sz w:val="24"/>
          <w:szCs w:val="24"/>
          <w:lang w:eastAsia="en-US"/>
        </w:rPr>
      </w:pPr>
    </w:p>
    <w:p w14:paraId="41EE9422" w14:textId="77777777" w:rsidR="007B6ACD" w:rsidRPr="007B6ACD" w:rsidRDefault="007B6ACD" w:rsidP="007B6ACD">
      <w:pPr>
        <w:shd w:val="clear" w:color="auto" w:fill="FFFFFF"/>
        <w:tabs>
          <w:tab w:val="left" w:pos="902"/>
        </w:tabs>
        <w:suppressAutoHyphens w:val="0"/>
        <w:autoSpaceDE w:val="0"/>
        <w:autoSpaceDN w:val="0"/>
        <w:ind w:left="720"/>
        <w:contextualSpacing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3"/>
        <w:gridCol w:w="4538"/>
      </w:tblGrid>
      <w:tr w:rsidR="007B6ACD" w:rsidRPr="007B6ACD" w14:paraId="2295A3E7" w14:textId="77777777" w:rsidTr="006E5CE2">
        <w:trPr>
          <w:trHeight w:val="74"/>
        </w:trPr>
        <w:tc>
          <w:tcPr>
            <w:tcW w:w="4497" w:type="dxa"/>
          </w:tcPr>
          <w:p w14:paraId="78B5B716" w14:textId="77777777" w:rsidR="007B6ACD" w:rsidRPr="00142A1D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lang w:eastAsia="en-US"/>
              </w:rPr>
            </w:pPr>
            <w:r w:rsidRPr="00142A1D">
              <w:rPr>
                <w:lang w:eastAsia="en-US"/>
              </w:rPr>
              <w:t>…………………………………………</w:t>
            </w:r>
          </w:p>
          <w:p w14:paraId="6E3DC5EB" w14:textId="77777777" w:rsidR="007B6ACD" w:rsidRPr="00142A1D" w:rsidRDefault="007B6ACD" w:rsidP="007B6ACD">
            <w:pPr>
              <w:tabs>
                <w:tab w:val="left" w:pos="567"/>
              </w:tabs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42A1D">
              <w:rPr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2DEBD2F" w14:textId="77777777" w:rsidR="007B6ACD" w:rsidRPr="00142A1D" w:rsidRDefault="007B6ACD" w:rsidP="007B6ACD">
            <w:pPr>
              <w:suppressAutoHyphens w:val="0"/>
              <w:autoSpaceDE w:val="0"/>
              <w:autoSpaceDN w:val="0"/>
              <w:jc w:val="center"/>
              <w:rPr>
                <w:lang w:eastAsia="en-US"/>
              </w:rPr>
            </w:pPr>
            <w:r w:rsidRPr="00142A1D">
              <w:rPr>
                <w:lang w:eastAsia="en-US"/>
              </w:rPr>
              <w:t>……………………………………………</w:t>
            </w:r>
          </w:p>
          <w:p w14:paraId="2F59C98B" w14:textId="7DEED8D2" w:rsidR="007B6ACD" w:rsidRPr="00142A1D" w:rsidRDefault="007B6ACD" w:rsidP="00142A1D">
            <w:pPr>
              <w:suppressAutoHyphens w:val="0"/>
              <w:autoSpaceDE w:val="0"/>
              <w:autoSpaceDN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142A1D">
              <w:rPr>
                <w:lang w:eastAsia="en-US"/>
              </w:rPr>
              <w:t>(podpis wykonawcy)</w:t>
            </w:r>
          </w:p>
        </w:tc>
      </w:tr>
    </w:tbl>
    <w:p w14:paraId="61BD968E" w14:textId="77777777" w:rsidR="007B6ACD" w:rsidRPr="007B6ACD" w:rsidRDefault="007B6ACD" w:rsidP="007B6ACD">
      <w:pPr>
        <w:tabs>
          <w:tab w:val="left" w:pos="1410"/>
        </w:tabs>
        <w:suppressAutoHyphens w:val="0"/>
        <w:jc w:val="both"/>
        <w:rPr>
          <w:rFonts w:ascii="Cambria" w:eastAsia="Calibri" w:hAnsi="Cambria"/>
          <w:b/>
          <w:lang w:eastAsia="en-US"/>
        </w:rPr>
      </w:pPr>
    </w:p>
    <w:p w14:paraId="4145A3EC" w14:textId="77777777" w:rsidR="007B6ACD" w:rsidRPr="007B6ACD" w:rsidRDefault="007B6ACD" w:rsidP="007B6ACD">
      <w:pPr>
        <w:suppressAutoHyphens w:val="0"/>
        <w:ind w:left="7080"/>
        <w:rPr>
          <w:rFonts w:ascii="Cambria" w:eastAsia="Calibri" w:hAnsi="Cambria"/>
          <w:sz w:val="24"/>
          <w:szCs w:val="24"/>
          <w:lang w:eastAsia="en-US"/>
        </w:rPr>
      </w:pPr>
    </w:p>
    <w:p w14:paraId="66CB6BFB" w14:textId="42BE30A5" w:rsidR="001B1011" w:rsidRPr="00463AE2" w:rsidRDefault="001B1011" w:rsidP="00463AE2">
      <w:pPr>
        <w:jc w:val="center"/>
        <w:rPr>
          <w:sz w:val="24"/>
          <w:szCs w:val="24"/>
        </w:rPr>
      </w:pPr>
    </w:p>
    <w:sectPr w:rsidR="001B1011" w:rsidRPr="00463AE2" w:rsidSect="006B7A8E">
      <w:headerReference w:type="default" r:id="rId8"/>
      <w:footerReference w:type="even" r:id="rId9"/>
      <w:footerReference w:type="default" r:id="rId10"/>
      <w:headerReference w:type="first" r:id="rId11"/>
      <w:footnotePr>
        <w:pos w:val="beneathText"/>
      </w:footnotePr>
      <w:pgSz w:w="11905" w:h="16837"/>
      <w:pgMar w:top="2381" w:right="1418" w:bottom="113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0B611" w14:textId="77777777" w:rsidR="00330416" w:rsidRDefault="00330416">
      <w:r>
        <w:separator/>
      </w:r>
    </w:p>
  </w:endnote>
  <w:endnote w:type="continuationSeparator" w:id="0">
    <w:p w14:paraId="13EAA395" w14:textId="77777777" w:rsidR="00330416" w:rsidRDefault="0033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F7E01" w14:textId="77777777" w:rsidR="008516CB" w:rsidRDefault="009670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16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11D9C2" w14:textId="77777777" w:rsidR="008516CB" w:rsidRDefault="00851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3852A" w14:textId="5A9F1AF1" w:rsidR="008516CB" w:rsidRDefault="00E365F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AD15404" wp14:editId="2F1BDAA1">
              <wp:simplePos x="0" y="0"/>
              <wp:positionH relativeFrom="column">
                <wp:posOffset>5970270</wp:posOffset>
              </wp:positionH>
              <wp:positionV relativeFrom="paragraph">
                <wp:posOffset>635</wp:posOffset>
              </wp:positionV>
              <wp:extent cx="240030" cy="142875"/>
              <wp:effectExtent l="0" t="0" r="0" b="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4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4321A" w14:textId="77777777" w:rsidR="008516CB" w:rsidRDefault="0096709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8516CB">
                            <w:rPr>
                              <w:rStyle w:val="Numerstrony"/>
                            </w:rPr>
                            <w:instrText xml:space="preserve"> 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63AE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154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0.1pt;margin-top:.05pt;width:18.9pt;height:1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" o:allowincell="f" stroked="f">
              <v:textbox inset="0,0,0,0">
                <w:txbxContent>
                  <w:p w14:paraId="2B04321A" w14:textId="77777777" w:rsidR="008516CB" w:rsidRDefault="0096709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8516CB">
                      <w:rPr>
                        <w:rStyle w:val="Numerstrony"/>
                      </w:rPr>
                      <w:instrText xml:space="preserve"> 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63AE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E2A2B" w14:textId="77777777" w:rsidR="00330416" w:rsidRDefault="00330416">
      <w:r>
        <w:separator/>
      </w:r>
    </w:p>
  </w:footnote>
  <w:footnote w:type="continuationSeparator" w:id="0">
    <w:p w14:paraId="48BDFE20" w14:textId="77777777" w:rsidR="00330416" w:rsidRDefault="00330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9B590" w14:textId="77777777" w:rsidR="00727E34" w:rsidRPr="0097649B" w:rsidRDefault="00727E34" w:rsidP="00727E34">
    <w:pPr>
      <w:spacing w:afterLines="200" w:after="480" w:line="276" w:lineRule="auto"/>
      <w:jc w:val="center"/>
      <w:rPr>
        <w:b/>
      </w:rPr>
    </w:pPr>
    <w:r>
      <w:rPr>
        <w:noProof/>
      </w:rPr>
      <w:drawing>
        <wp:inline distT="0" distB="0" distL="0" distR="0" wp14:anchorId="069722DE" wp14:editId="6F215D83">
          <wp:extent cx="5755640" cy="610235"/>
          <wp:effectExtent l="0" t="0" r="0" b="0"/>
          <wp:docPr id="2136728420" name="Obraz 2136728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649B">
      <w:rPr>
        <w:rFonts w:cstheme="minorHAnsi"/>
        <w:sz w:val="18"/>
        <w:szCs w:val="18"/>
      </w:rPr>
      <w:t>Projekt współfinansowany ze środków Funduszy Europejskich dla Lubelskiego 2021-2027</w:t>
    </w:r>
    <w:r>
      <w:rPr>
        <w:rFonts w:cstheme="minorHAnsi"/>
        <w:sz w:val="18"/>
        <w:szCs w:val="18"/>
      </w:rPr>
      <w:br/>
    </w:r>
    <w:r w:rsidRPr="0097649B">
      <w:rPr>
        <w:rFonts w:cstheme="minorHAnsi"/>
        <w:sz w:val="18"/>
        <w:szCs w:val="18"/>
      </w:rPr>
      <w:t>w ramach Europejskiego Funduszu Rozwoju Regionalnego</w:t>
    </w:r>
  </w:p>
  <w:p w14:paraId="7E0C53CB" w14:textId="77777777" w:rsidR="008516CB" w:rsidRPr="00B805DD" w:rsidRDefault="008516CB" w:rsidP="00B805DD">
    <w:pPr>
      <w:tabs>
        <w:tab w:val="left" w:pos="2127"/>
      </w:tabs>
      <w:autoSpaceDE w:val="0"/>
      <w:autoSpaceDN w:val="0"/>
      <w:adjustRightInd w:val="0"/>
      <w:ind w:right="2411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65B54" w14:textId="3DCE7AF8" w:rsidR="00EB271E" w:rsidRPr="00EB271E" w:rsidRDefault="00727E34" w:rsidP="00EB271E">
    <w:pPr>
      <w:spacing w:afterLines="200" w:after="480" w:line="276" w:lineRule="auto"/>
      <w:jc w:val="center"/>
      <w:rPr>
        <w:rFonts w:ascii="Calibri" w:eastAsia="Calibri" w:hAnsi="Calibri"/>
        <w:b/>
        <w:sz w:val="24"/>
        <w:szCs w:val="24"/>
        <w:lang w:eastAsia="en-US"/>
      </w:rPr>
    </w:pPr>
    <w:r>
      <w:rPr>
        <w:noProof/>
      </w:rPr>
      <w:drawing>
        <wp:inline distT="0" distB="0" distL="0" distR="0" wp14:anchorId="13AC5CBE" wp14:editId="566EA4DC">
          <wp:extent cx="5755640" cy="610235"/>
          <wp:effectExtent l="0" t="0" r="0" b="0"/>
          <wp:docPr id="997091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Hlk68857562"/>
    <w:r w:rsidR="00EB271E" w:rsidRPr="00EB271E">
      <w:rPr>
        <w:rFonts w:ascii="Calibri" w:eastAsia="Calibri" w:hAnsi="Calibri" w:cs="Calibri"/>
        <w:sz w:val="18"/>
        <w:szCs w:val="18"/>
        <w:lang w:eastAsia="en-US"/>
      </w:rPr>
      <w:t xml:space="preserve"> Projekt współfinansowany </w:t>
    </w:r>
    <w:bookmarkEnd w:id="1"/>
    <w:r w:rsidR="00EB271E" w:rsidRPr="00EB271E">
      <w:rPr>
        <w:rFonts w:ascii="Verdana" w:eastAsia="Calibri" w:hAnsi="Verdana" w:cs="Verdana"/>
        <w:sz w:val="16"/>
        <w:szCs w:val="16"/>
        <w:lang w:eastAsia="en-US"/>
      </w:rPr>
      <w:t xml:space="preserve">ze środków Unii Europejskiej w ramach </w:t>
    </w:r>
    <w:r w:rsidR="00EB271E" w:rsidRPr="00EB271E">
      <w:rPr>
        <w:rFonts w:ascii="Verdana" w:eastAsia="Calibri" w:hAnsi="Verdana" w:cs="Verdana"/>
        <w:sz w:val="16"/>
        <w:szCs w:val="16"/>
        <w:lang w:eastAsia="en-US"/>
      </w:rPr>
      <w:br/>
      <w:t>Fundusze Europejskie dla Lubelskiego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7" o:spid="_x0000_i1025" type="#_x0000_t75" style="width:15pt;height:10.5pt;visibility:visible;mso-wrap-style:square" o:bullet="t">
        <v:imagedata r:id="rId1" o:title=""/>
      </v:shape>
    </w:pict>
  </w:numPicBullet>
  <w:abstractNum w:abstractNumId="0" w15:restartNumberingAfterBreak="0">
    <w:nsid w:val="FFFFFF1D"/>
    <w:multiLevelType w:val="multilevel"/>
    <w:tmpl w:val="B412B7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singleLevel"/>
    <w:tmpl w:val="3D0C6AEA"/>
    <w:name w:val="WW8Num3"/>
    <w:lvl w:ilvl="0">
      <w:start w:val="1"/>
      <w:numFmt w:val="lowerLetter"/>
      <w:suff w:val="nothing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22"/>
      <w:numFmt w:val="decimal"/>
      <w:suff w:val="nothing"/>
      <w:lvlText w:val="%1"/>
      <w:lvlJc w:val="left"/>
      <w:pPr>
        <w:ind w:left="810" w:hanging="810"/>
      </w:pPr>
    </w:lvl>
    <w:lvl w:ilvl="1">
      <w:start w:val="200"/>
      <w:numFmt w:val="decimal"/>
      <w:suff w:val="nothing"/>
      <w:lvlText w:val="%1.%2"/>
      <w:lvlJc w:val="left"/>
      <w:pPr>
        <w:ind w:left="3787" w:hanging="810"/>
      </w:pPr>
    </w:lvl>
    <w:lvl w:ilvl="2">
      <w:start w:val="1"/>
      <w:numFmt w:val="decimal"/>
      <w:suff w:val="nothing"/>
      <w:lvlText w:val="%1.%2.%3"/>
      <w:lvlJc w:val="left"/>
      <w:pPr>
        <w:ind w:left="6764" w:hanging="810"/>
      </w:pPr>
    </w:lvl>
    <w:lvl w:ilvl="3">
      <w:start w:val="1"/>
      <w:numFmt w:val="decimal"/>
      <w:suff w:val="nothing"/>
      <w:lvlText w:val="%1.%2.%3.%4"/>
      <w:lvlJc w:val="left"/>
      <w:pPr>
        <w:ind w:left="10011" w:hanging="1080"/>
      </w:pPr>
    </w:lvl>
    <w:lvl w:ilvl="4">
      <w:start w:val="1"/>
      <w:numFmt w:val="decimal"/>
      <w:suff w:val="nothing"/>
      <w:lvlText w:val="%1.%2.%3.%4.%5"/>
      <w:lvlJc w:val="left"/>
      <w:pPr>
        <w:ind w:left="12988" w:hanging="1080"/>
      </w:pPr>
    </w:lvl>
    <w:lvl w:ilvl="5">
      <w:start w:val="1"/>
      <w:numFmt w:val="decimal"/>
      <w:suff w:val="nothing"/>
      <w:lvlText w:val="%1.%2.%3.%4.%5.%6"/>
      <w:lvlJc w:val="left"/>
      <w:pPr>
        <w:ind w:left="16325" w:hanging="1440"/>
      </w:pPr>
    </w:lvl>
    <w:lvl w:ilvl="6">
      <w:start w:val="1"/>
      <w:numFmt w:val="decimal"/>
      <w:suff w:val="nothing"/>
      <w:lvlText w:val="%1.%2.%3.%4.%5.%6.%7"/>
      <w:lvlJc w:val="left"/>
      <w:pPr>
        <w:ind w:left="19302" w:hanging="1440"/>
      </w:pPr>
    </w:lvl>
    <w:lvl w:ilvl="7">
      <w:start w:val="1"/>
      <w:numFmt w:val="decimal"/>
      <w:suff w:val="nothing"/>
      <w:lvlText w:val="%1.%2.%3.%4.%5.%6.%7.%8"/>
      <w:lvlJc w:val="left"/>
      <w:pPr>
        <w:ind w:left="22639" w:hanging="1800"/>
      </w:pPr>
    </w:lvl>
    <w:lvl w:ilvl="8">
      <w:start w:val="1"/>
      <w:numFmt w:val="decimal"/>
      <w:suff w:val="nothing"/>
      <w:lvlText w:val="%1.%2.%3.%4.%5.%6.%7.%8.%9"/>
      <w:lvlJc w:val="left"/>
      <w:pPr>
        <w:ind w:left="25976" w:hanging="21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suff w:val="nothing"/>
      <w:lvlText w:val="%1)"/>
      <w:lvlJc w:val="left"/>
      <w:pPr>
        <w:ind w:left="360" w:hanging="360"/>
      </w:pPr>
    </w:lvl>
  </w:abstractNum>
  <w:abstractNum w:abstractNumId="9" w15:restartNumberingAfterBreak="0">
    <w:nsid w:val="00000009"/>
    <w:multiLevelType w:val="singleLevel"/>
    <w:tmpl w:val="607A9492"/>
    <w:name w:val="WW8Num9"/>
    <w:lvl w:ilvl="0">
      <w:start w:val="1"/>
      <w:numFmt w:val="decimal"/>
      <w:suff w:val="nothing"/>
      <w:lvlText w:val="%1)"/>
      <w:lvlJc w:val="left"/>
      <w:pPr>
        <w:ind w:left="360" w:hanging="360"/>
      </w:pPr>
      <w:rPr>
        <w:b w:val="0"/>
        <w:i w:val="0"/>
        <w:sz w:val="28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suff w:val="nothing"/>
      <w:lvlText w:val="Ø"/>
      <w:lvlJc w:val="left"/>
      <w:pPr>
        <w:ind w:left="360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EB48A724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019601F5"/>
    <w:multiLevelType w:val="hybridMultilevel"/>
    <w:tmpl w:val="2CC287EC"/>
    <w:lvl w:ilvl="0" w:tplc="DE5AA3E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24F4ECC"/>
    <w:multiLevelType w:val="hybridMultilevel"/>
    <w:tmpl w:val="648810FC"/>
    <w:name w:val="WW8Num73333223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4C936FF"/>
    <w:multiLevelType w:val="hybridMultilevel"/>
    <w:tmpl w:val="0BC4B7F8"/>
    <w:name w:val="WW8Num33"/>
    <w:lvl w:ilvl="0" w:tplc="4FFE547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05111D5D"/>
    <w:multiLevelType w:val="hybridMultilevel"/>
    <w:tmpl w:val="7520C3BC"/>
    <w:name w:val="WW8Num7333322342"/>
    <w:lvl w:ilvl="0" w:tplc="74B01EE8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8" w15:restartNumberingAfterBreak="0">
    <w:nsid w:val="064D5BAF"/>
    <w:multiLevelType w:val="hybridMultilevel"/>
    <w:tmpl w:val="427600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69061A9"/>
    <w:multiLevelType w:val="hybridMultilevel"/>
    <w:tmpl w:val="BA0E571C"/>
    <w:name w:val="WW8Num73333223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7562669"/>
    <w:multiLevelType w:val="hybridMultilevel"/>
    <w:tmpl w:val="FDE84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E16825"/>
    <w:multiLevelType w:val="hybridMultilevel"/>
    <w:tmpl w:val="C72C5B9A"/>
    <w:name w:val="WW8Num73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8660870A">
      <w:start w:val="1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8710C9C"/>
    <w:multiLevelType w:val="hybridMultilevel"/>
    <w:tmpl w:val="F0CC8168"/>
    <w:name w:val="WW8Num73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B4A3BAE"/>
    <w:multiLevelType w:val="hybridMultilevel"/>
    <w:tmpl w:val="7224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996EF2"/>
    <w:multiLevelType w:val="hybridMultilevel"/>
    <w:tmpl w:val="180CF49C"/>
    <w:name w:val="WW8Num73"/>
    <w:lvl w:ilvl="0" w:tplc="FE048636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DB04D32"/>
    <w:multiLevelType w:val="singleLevel"/>
    <w:tmpl w:val="D8585B06"/>
    <w:name w:val="WW8Num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6" w15:restartNumberingAfterBreak="0">
    <w:nsid w:val="12440009"/>
    <w:multiLevelType w:val="hybridMultilevel"/>
    <w:tmpl w:val="FE6074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7A4D16"/>
    <w:multiLevelType w:val="hybridMultilevel"/>
    <w:tmpl w:val="0A328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50B08D9"/>
    <w:multiLevelType w:val="hybridMultilevel"/>
    <w:tmpl w:val="5F220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733723"/>
    <w:multiLevelType w:val="hybridMultilevel"/>
    <w:tmpl w:val="E0664568"/>
    <w:name w:val="WW8Num733333"/>
    <w:lvl w:ilvl="0" w:tplc="8660870A">
      <w:start w:val="11"/>
      <w:numFmt w:val="decimal"/>
      <w:lvlText w:val="%1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890116A"/>
    <w:multiLevelType w:val="hybridMultilevel"/>
    <w:tmpl w:val="3E384B82"/>
    <w:lvl w:ilvl="0" w:tplc="433E32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E3D67"/>
    <w:multiLevelType w:val="hybridMultilevel"/>
    <w:tmpl w:val="05525F5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FE62A2AC">
      <w:start w:val="1"/>
      <w:numFmt w:val="lowerLetter"/>
      <w:lvlText w:val="%2)"/>
      <w:lvlJc w:val="left"/>
      <w:pPr>
        <w:ind w:left="786" w:hanging="360"/>
      </w:pPr>
      <w:rPr>
        <w:rFonts w:ascii="Cambria" w:eastAsia="Times New Roman" w:hAnsi="Cambria" w:cs="Times New Roman" w:hint="default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8FC27A9"/>
    <w:multiLevelType w:val="hybridMultilevel"/>
    <w:tmpl w:val="965A8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97F4A1E"/>
    <w:multiLevelType w:val="hybridMultilevel"/>
    <w:tmpl w:val="66509284"/>
    <w:name w:val="WW8Num733334"/>
    <w:lvl w:ilvl="0" w:tplc="49E2F6B8">
      <w:start w:val="1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EA5FA4"/>
    <w:multiLevelType w:val="hybridMultilevel"/>
    <w:tmpl w:val="B5A2996C"/>
    <w:name w:val="WW8Num733332234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1AF27F1F"/>
    <w:multiLevelType w:val="hybridMultilevel"/>
    <w:tmpl w:val="3F90051C"/>
    <w:name w:val="WW8Num73323"/>
    <w:lvl w:ilvl="0" w:tplc="659ED01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B897CC2"/>
    <w:multiLevelType w:val="hybridMultilevel"/>
    <w:tmpl w:val="DA12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9D1DAA"/>
    <w:multiLevelType w:val="hybridMultilevel"/>
    <w:tmpl w:val="E4A0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CD41F2"/>
    <w:multiLevelType w:val="hybridMultilevel"/>
    <w:tmpl w:val="2C36A25A"/>
    <w:name w:val="WW8Num73332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ED7863"/>
    <w:multiLevelType w:val="hybridMultilevel"/>
    <w:tmpl w:val="958EED80"/>
    <w:name w:val="WW8Num73333223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DE20D31"/>
    <w:multiLevelType w:val="hybridMultilevel"/>
    <w:tmpl w:val="084E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1D5EBB"/>
    <w:multiLevelType w:val="hybridMultilevel"/>
    <w:tmpl w:val="61E63510"/>
    <w:lvl w:ilvl="0" w:tplc="363870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1FFE14FB"/>
    <w:multiLevelType w:val="hybridMultilevel"/>
    <w:tmpl w:val="31B2FC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1B43C39"/>
    <w:multiLevelType w:val="hybridMultilevel"/>
    <w:tmpl w:val="2D6E4C3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22C33CB9"/>
    <w:multiLevelType w:val="hybridMultilevel"/>
    <w:tmpl w:val="652A5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381660"/>
    <w:multiLevelType w:val="hybridMultilevel"/>
    <w:tmpl w:val="DD20D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4725EB"/>
    <w:multiLevelType w:val="hybridMultilevel"/>
    <w:tmpl w:val="D81C2314"/>
    <w:name w:val="WW8Num7333322322"/>
    <w:lvl w:ilvl="0" w:tplc="C90086FA">
      <w:start w:val="1"/>
      <w:numFmt w:val="decimal"/>
      <w:lvlText w:val="%1)"/>
      <w:lvlJc w:val="left"/>
      <w:pPr>
        <w:tabs>
          <w:tab w:val="num" w:pos="170"/>
        </w:tabs>
        <w:ind w:left="397" w:hanging="397"/>
      </w:pPr>
      <w:rPr>
        <w:rFonts w:hint="default"/>
        <w:b w:val="0"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B3E2B29"/>
    <w:multiLevelType w:val="hybridMultilevel"/>
    <w:tmpl w:val="1AA48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5561BA"/>
    <w:multiLevelType w:val="hybridMultilevel"/>
    <w:tmpl w:val="C35A0FDE"/>
    <w:name w:val="WW8Num73333223432"/>
    <w:lvl w:ilvl="0" w:tplc="C90086FA">
      <w:start w:val="1"/>
      <w:numFmt w:val="decimal"/>
      <w:lvlText w:val="%1)"/>
      <w:lvlJc w:val="left"/>
      <w:pPr>
        <w:tabs>
          <w:tab w:val="num" w:pos="595"/>
        </w:tabs>
        <w:ind w:left="822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49" w15:restartNumberingAfterBreak="0">
    <w:nsid w:val="3178078F"/>
    <w:multiLevelType w:val="hybridMultilevel"/>
    <w:tmpl w:val="41C6D3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1996959"/>
    <w:multiLevelType w:val="hybridMultilevel"/>
    <w:tmpl w:val="969C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DC125E"/>
    <w:multiLevelType w:val="hybridMultilevel"/>
    <w:tmpl w:val="89BC8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D057EF"/>
    <w:multiLevelType w:val="singleLevel"/>
    <w:tmpl w:val="04150001"/>
    <w:name w:val="WW8Num92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604643E"/>
    <w:multiLevelType w:val="hybridMultilevel"/>
    <w:tmpl w:val="AFD4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4967F1"/>
    <w:multiLevelType w:val="hybridMultilevel"/>
    <w:tmpl w:val="DAE2C946"/>
    <w:name w:val="WW8Num7333"/>
    <w:lvl w:ilvl="0" w:tplc="970AF6AA">
      <w:start w:val="1"/>
      <w:numFmt w:val="lowerLetter"/>
      <w:lvlText w:val="%1)"/>
      <w:lvlJc w:val="left"/>
      <w:pPr>
        <w:tabs>
          <w:tab w:val="num" w:pos="777"/>
        </w:tabs>
        <w:ind w:left="700" w:hanging="283"/>
      </w:pPr>
      <w:rPr>
        <w:rFonts w:hint="default"/>
        <w:sz w:val="28"/>
        <w:szCs w:val="28"/>
      </w:rPr>
    </w:lvl>
    <w:lvl w:ilvl="1" w:tplc="946EE3A6">
      <w:start w:val="2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647CD3"/>
    <w:multiLevelType w:val="hybridMultilevel"/>
    <w:tmpl w:val="07244BD2"/>
    <w:name w:val="WW8Num73333223452"/>
    <w:lvl w:ilvl="0" w:tplc="B33A6422">
      <w:start w:val="1"/>
      <w:numFmt w:val="decimal"/>
      <w:lvlText w:val="%1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6" w15:restartNumberingAfterBreak="0">
    <w:nsid w:val="3CC05C83"/>
    <w:multiLevelType w:val="hybridMultilevel"/>
    <w:tmpl w:val="C36C9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A965F2"/>
    <w:multiLevelType w:val="singleLevel"/>
    <w:tmpl w:val="04150001"/>
    <w:name w:val="WW8Num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3FFE387F"/>
    <w:multiLevelType w:val="hybridMultilevel"/>
    <w:tmpl w:val="5262E538"/>
    <w:lvl w:ilvl="0" w:tplc="834EAA4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9" w15:restartNumberingAfterBreak="0">
    <w:nsid w:val="41C56609"/>
    <w:multiLevelType w:val="hybridMultilevel"/>
    <w:tmpl w:val="6464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B76B0A"/>
    <w:multiLevelType w:val="singleLevel"/>
    <w:tmpl w:val="0415000F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4603172F"/>
    <w:multiLevelType w:val="hybridMultilevel"/>
    <w:tmpl w:val="795C207E"/>
    <w:lvl w:ilvl="0" w:tplc="02BE7E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37CBC"/>
    <w:multiLevelType w:val="hybridMultilevel"/>
    <w:tmpl w:val="229AE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7D32B00"/>
    <w:multiLevelType w:val="hybridMultilevel"/>
    <w:tmpl w:val="6ECE6660"/>
    <w:lvl w:ilvl="0" w:tplc="DC3EAF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8741EA"/>
    <w:multiLevelType w:val="hybridMultilevel"/>
    <w:tmpl w:val="3C98238C"/>
    <w:name w:val="WW8Num733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4AA07176">
      <w:start w:val="1"/>
      <w:numFmt w:val="decimal"/>
      <w:lvlText w:val="%2)"/>
      <w:lvlJc w:val="left"/>
      <w:pPr>
        <w:tabs>
          <w:tab w:val="num" w:pos="1080"/>
        </w:tabs>
        <w:ind w:left="1307" w:hanging="22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C17635F"/>
    <w:multiLevelType w:val="hybridMultilevel"/>
    <w:tmpl w:val="490CE04C"/>
    <w:lvl w:ilvl="0" w:tplc="4F689C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D65097"/>
    <w:multiLevelType w:val="hybridMultilevel"/>
    <w:tmpl w:val="DB3AC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26153A"/>
    <w:multiLevelType w:val="hybridMultilevel"/>
    <w:tmpl w:val="F9781F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0715321"/>
    <w:multiLevelType w:val="hybridMultilevel"/>
    <w:tmpl w:val="DF3ED182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DE0140"/>
    <w:multiLevelType w:val="hybridMultilevel"/>
    <w:tmpl w:val="219012B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0" w15:restartNumberingAfterBreak="0">
    <w:nsid w:val="53D14645"/>
    <w:multiLevelType w:val="hybridMultilevel"/>
    <w:tmpl w:val="7FE602B6"/>
    <w:name w:val="WW8Num7333322345"/>
    <w:lvl w:ilvl="0" w:tplc="F7A65308">
      <w:start w:val="1"/>
      <w:numFmt w:val="decimal"/>
      <w:lvlText w:val="%1.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1" w:tplc="B33A6422">
      <w:start w:val="1"/>
      <w:numFmt w:val="decimal"/>
      <w:lvlText w:val="%2."/>
      <w:lvlJc w:val="left"/>
      <w:pPr>
        <w:tabs>
          <w:tab w:val="num" w:pos="1514"/>
        </w:tabs>
        <w:ind w:left="1514" w:hanging="434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59E5AF8"/>
    <w:multiLevelType w:val="hybridMultilevel"/>
    <w:tmpl w:val="0B004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1B5A24"/>
    <w:multiLevelType w:val="hybridMultilevel"/>
    <w:tmpl w:val="BBAA0696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0476A9"/>
    <w:multiLevelType w:val="hybridMultilevel"/>
    <w:tmpl w:val="0F1CD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FCE3D92"/>
    <w:multiLevelType w:val="hybridMultilevel"/>
    <w:tmpl w:val="25020534"/>
    <w:name w:val="WW8Num733332234"/>
    <w:lvl w:ilvl="0" w:tplc="66EA77F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sz w:val="28"/>
        <w:szCs w:val="28"/>
      </w:rPr>
    </w:lvl>
    <w:lvl w:ilvl="1" w:tplc="C90086FA">
      <w:start w:val="1"/>
      <w:numFmt w:val="decimal"/>
      <w:lvlText w:val="%2)"/>
      <w:lvlJc w:val="left"/>
      <w:pPr>
        <w:tabs>
          <w:tab w:val="num" w:pos="1250"/>
        </w:tabs>
        <w:ind w:left="1477" w:hanging="397"/>
      </w:pPr>
      <w:rPr>
        <w:rFonts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FF87D8C"/>
    <w:multiLevelType w:val="hybridMultilevel"/>
    <w:tmpl w:val="DA2459A6"/>
    <w:name w:val="WW8Num733"/>
    <w:lvl w:ilvl="0" w:tplc="970AF6AA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sz w:val="28"/>
        <w:szCs w:val="28"/>
      </w:rPr>
    </w:lvl>
    <w:lvl w:ilvl="1" w:tplc="9960925C">
      <w:start w:val="1"/>
      <w:numFmt w:val="decimal"/>
      <w:lvlText w:val="%2)"/>
      <w:lvlJc w:val="left"/>
      <w:pPr>
        <w:tabs>
          <w:tab w:val="num" w:pos="1023"/>
        </w:tabs>
        <w:ind w:left="10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7" w15:restartNumberingAfterBreak="0">
    <w:nsid w:val="68136D30"/>
    <w:multiLevelType w:val="hybridMultilevel"/>
    <w:tmpl w:val="AF723D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53A05"/>
    <w:multiLevelType w:val="hybridMultilevel"/>
    <w:tmpl w:val="1C2C2F84"/>
    <w:lvl w:ilvl="0" w:tplc="27D2F7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E4F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2013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BA8F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B489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1C75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9A46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720C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3654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9" w15:restartNumberingAfterBreak="0">
    <w:nsid w:val="683F1095"/>
    <w:multiLevelType w:val="hybridMultilevel"/>
    <w:tmpl w:val="A89E6516"/>
    <w:name w:val="WW8Num7333322343"/>
    <w:lvl w:ilvl="0" w:tplc="C90086FA">
      <w:start w:val="1"/>
      <w:numFmt w:val="decimal"/>
      <w:lvlText w:val="%1)"/>
      <w:lvlJc w:val="left"/>
      <w:pPr>
        <w:tabs>
          <w:tab w:val="num" w:pos="596"/>
        </w:tabs>
        <w:ind w:left="823" w:hanging="397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0" w15:restartNumberingAfterBreak="0">
    <w:nsid w:val="6BB67A37"/>
    <w:multiLevelType w:val="hybridMultilevel"/>
    <w:tmpl w:val="A84852EA"/>
    <w:name w:val="WW8Num732"/>
    <w:lvl w:ilvl="0" w:tplc="970AF6AA">
      <w:start w:val="1"/>
      <w:numFmt w:val="lowerLetter"/>
      <w:lvlText w:val="%1)"/>
      <w:lvlJc w:val="left"/>
      <w:pPr>
        <w:tabs>
          <w:tab w:val="num" w:pos="643"/>
        </w:tabs>
        <w:ind w:left="566" w:hanging="283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abstractNum w:abstractNumId="81" w15:restartNumberingAfterBreak="0">
    <w:nsid w:val="6D634445"/>
    <w:multiLevelType w:val="multilevel"/>
    <w:tmpl w:val="061EE7F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00D7293"/>
    <w:multiLevelType w:val="hybridMultilevel"/>
    <w:tmpl w:val="9E328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41BA8"/>
    <w:multiLevelType w:val="hybridMultilevel"/>
    <w:tmpl w:val="4EEC31C4"/>
    <w:name w:val="WW8Num733332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4FA7158"/>
    <w:multiLevelType w:val="hybridMultilevel"/>
    <w:tmpl w:val="3ECEADF8"/>
    <w:lvl w:ilvl="0" w:tplc="834EAA48">
      <w:start w:val="1"/>
      <w:numFmt w:val="bullet"/>
      <w:lvlText w:val=""/>
      <w:lvlJc w:val="left"/>
      <w:pPr>
        <w:ind w:left="130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85" w15:restartNumberingAfterBreak="0">
    <w:nsid w:val="750E6982"/>
    <w:multiLevelType w:val="hybridMultilevel"/>
    <w:tmpl w:val="F81E2F24"/>
    <w:lvl w:ilvl="0" w:tplc="834EAA4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58552D3"/>
    <w:multiLevelType w:val="hybridMultilevel"/>
    <w:tmpl w:val="76980672"/>
    <w:name w:val="WW8Num73322"/>
    <w:lvl w:ilvl="0" w:tplc="E9E0CCDC">
      <w:start w:val="3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hint="default"/>
        <w:b w:val="0"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5EF146B"/>
    <w:multiLevelType w:val="hybridMultilevel"/>
    <w:tmpl w:val="142EB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1C2159"/>
    <w:multiLevelType w:val="hybridMultilevel"/>
    <w:tmpl w:val="F000F31E"/>
    <w:name w:val="WW8Num7333322"/>
    <w:lvl w:ilvl="0" w:tplc="990C08B8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DF875E0"/>
    <w:multiLevelType w:val="hybridMultilevel"/>
    <w:tmpl w:val="A524EB4C"/>
    <w:lvl w:ilvl="0" w:tplc="575E46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5EB4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443A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F4A8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0D2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8CD2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5608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CE3F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E47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0" w15:restartNumberingAfterBreak="0">
    <w:nsid w:val="7EBE0D13"/>
    <w:multiLevelType w:val="hybridMultilevel"/>
    <w:tmpl w:val="ECD07CC0"/>
    <w:lvl w:ilvl="0" w:tplc="0415000F">
      <w:start w:val="1"/>
      <w:numFmt w:val="decimal"/>
      <w:lvlText w:val="%1.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1" w15:restartNumberingAfterBreak="0">
    <w:nsid w:val="7F165247"/>
    <w:multiLevelType w:val="hybridMultilevel"/>
    <w:tmpl w:val="88A827A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82258168">
    <w:abstractNumId w:val="13"/>
  </w:num>
  <w:num w:numId="2" w16cid:durableId="382606493">
    <w:abstractNumId w:val="77"/>
  </w:num>
  <w:num w:numId="3" w16cid:durableId="2087604723">
    <w:abstractNumId w:val="87"/>
  </w:num>
  <w:num w:numId="4" w16cid:durableId="1414662652">
    <w:abstractNumId w:val="30"/>
  </w:num>
  <w:num w:numId="5" w16cid:durableId="873082965">
    <w:abstractNumId w:val="42"/>
  </w:num>
  <w:num w:numId="6" w16cid:durableId="1087842949">
    <w:abstractNumId w:val="67"/>
  </w:num>
  <w:num w:numId="7" w16cid:durableId="957417530">
    <w:abstractNumId w:val="20"/>
  </w:num>
  <w:num w:numId="8" w16cid:durableId="1724329022">
    <w:abstractNumId w:val="72"/>
  </w:num>
  <w:num w:numId="9" w16cid:durableId="476841163">
    <w:abstractNumId w:val="74"/>
  </w:num>
  <w:num w:numId="10" w16cid:durableId="1112433327">
    <w:abstractNumId w:val="61"/>
  </w:num>
  <w:num w:numId="11" w16cid:durableId="407700650">
    <w:abstractNumId w:val="62"/>
  </w:num>
  <w:num w:numId="12" w16cid:durableId="1757556429">
    <w:abstractNumId w:val="65"/>
  </w:num>
  <w:num w:numId="13" w16cid:durableId="1084910877">
    <w:abstractNumId w:val="15"/>
  </w:num>
  <w:num w:numId="14" w16cid:durableId="660352354">
    <w:abstractNumId w:val="34"/>
  </w:num>
  <w:num w:numId="15" w16cid:durableId="812792630">
    <w:abstractNumId w:val="40"/>
  </w:num>
  <w:num w:numId="16" w16cid:durableId="1766920259">
    <w:abstractNumId w:val="85"/>
  </w:num>
  <w:num w:numId="17" w16cid:durableId="328598137">
    <w:abstractNumId w:val="43"/>
  </w:num>
  <w:num w:numId="18" w16cid:durableId="1898781165">
    <w:abstractNumId w:val="27"/>
  </w:num>
  <w:num w:numId="19" w16cid:durableId="1537230865">
    <w:abstractNumId w:val="32"/>
  </w:num>
  <w:num w:numId="20" w16cid:durableId="699164741">
    <w:abstractNumId w:val="37"/>
  </w:num>
  <w:num w:numId="21" w16cid:durableId="2069180550">
    <w:abstractNumId w:val="49"/>
  </w:num>
  <w:num w:numId="22" w16cid:durableId="1059132719">
    <w:abstractNumId w:val="59"/>
  </w:num>
  <w:num w:numId="23" w16cid:durableId="1663893713">
    <w:abstractNumId w:val="58"/>
  </w:num>
  <w:num w:numId="24" w16cid:durableId="1328827689">
    <w:abstractNumId w:val="63"/>
  </w:num>
  <w:num w:numId="25" w16cid:durableId="1516504379">
    <w:abstractNumId w:val="14"/>
  </w:num>
  <w:num w:numId="26" w16cid:durableId="2128696940">
    <w:abstractNumId w:val="28"/>
  </w:num>
  <w:num w:numId="27" w16cid:durableId="934478258">
    <w:abstractNumId w:val="18"/>
  </w:num>
  <w:num w:numId="28" w16cid:durableId="949707468">
    <w:abstractNumId w:val="41"/>
  </w:num>
  <w:num w:numId="29" w16cid:durableId="1626814445">
    <w:abstractNumId w:val="47"/>
  </w:num>
  <w:num w:numId="30" w16cid:durableId="599997432">
    <w:abstractNumId w:val="0"/>
  </w:num>
  <w:num w:numId="31" w16cid:durableId="1176383675">
    <w:abstractNumId w:val="53"/>
  </w:num>
  <w:num w:numId="32" w16cid:durableId="808136394">
    <w:abstractNumId w:val="66"/>
  </w:num>
  <w:num w:numId="33" w16cid:durableId="538471926">
    <w:abstractNumId w:val="45"/>
  </w:num>
  <w:num w:numId="34" w16cid:durableId="2101367289">
    <w:abstractNumId w:val="23"/>
  </w:num>
  <w:num w:numId="35" w16cid:durableId="333806110">
    <w:abstractNumId w:val="44"/>
  </w:num>
  <w:num w:numId="36" w16cid:durableId="1922714754">
    <w:abstractNumId w:val="82"/>
  </w:num>
  <w:num w:numId="37" w16cid:durableId="846285450">
    <w:abstractNumId w:val="50"/>
  </w:num>
  <w:num w:numId="38" w16cid:durableId="626741243">
    <w:abstractNumId w:val="56"/>
  </w:num>
  <w:num w:numId="39" w16cid:durableId="2069304482">
    <w:abstractNumId w:val="91"/>
  </w:num>
  <w:num w:numId="40" w16cid:durableId="160850606">
    <w:abstractNumId w:val="51"/>
  </w:num>
  <w:num w:numId="41" w16cid:durableId="1848329051">
    <w:abstractNumId w:val="26"/>
  </w:num>
  <w:num w:numId="42" w16cid:durableId="280839279">
    <w:abstractNumId w:val="90"/>
  </w:num>
  <w:num w:numId="43" w16cid:durableId="1917738671">
    <w:abstractNumId w:val="84"/>
  </w:num>
  <w:num w:numId="44" w16cid:durableId="1034505304">
    <w:abstractNumId w:val="36"/>
  </w:num>
  <w:num w:numId="45" w16cid:durableId="886719019">
    <w:abstractNumId w:val="71"/>
  </w:num>
  <w:num w:numId="46" w16cid:durableId="1737391636">
    <w:abstractNumId w:val="31"/>
  </w:num>
  <w:num w:numId="47" w16cid:durableId="1198855977">
    <w:abstractNumId w:val="68"/>
  </w:num>
  <w:num w:numId="48" w16cid:durableId="1359963883">
    <w:abstractNumId w:val="73"/>
  </w:num>
  <w:num w:numId="49" w16cid:durableId="809984251">
    <w:abstractNumId w:val="69"/>
  </w:num>
  <w:num w:numId="50" w16cid:durableId="738552322">
    <w:abstractNumId w:val="78"/>
  </w:num>
  <w:num w:numId="51" w16cid:durableId="1938058035">
    <w:abstractNumId w:val="8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F6"/>
    <w:rsid w:val="00001E24"/>
    <w:rsid w:val="00001F39"/>
    <w:rsid w:val="00003A88"/>
    <w:rsid w:val="00004FB3"/>
    <w:rsid w:val="00005553"/>
    <w:rsid w:val="000067B9"/>
    <w:rsid w:val="00011B9C"/>
    <w:rsid w:val="000130A0"/>
    <w:rsid w:val="00013318"/>
    <w:rsid w:val="000255D0"/>
    <w:rsid w:val="00025646"/>
    <w:rsid w:val="000256A5"/>
    <w:rsid w:val="00030A90"/>
    <w:rsid w:val="00035A3A"/>
    <w:rsid w:val="0003610E"/>
    <w:rsid w:val="00036CE4"/>
    <w:rsid w:val="000447FF"/>
    <w:rsid w:val="00047332"/>
    <w:rsid w:val="00047370"/>
    <w:rsid w:val="00047E51"/>
    <w:rsid w:val="000513C0"/>
    <w:rsid w:val="00053392"/>
    <w:rsid w:val="00053756"/>
    <w:rsid w:val="0005393D"/>
    <w:rsid w:val="00061799"/>
    <w:rsid w:val="00062E94"/>
    <w:rsid w:val="000642C6"/>
    <w:rsid w:val="00070313"/>
    <w:rsid w:val="000718EC"/>
    <w:rsid w:val="00072189"/>
    <w:rsid w:val="0007226D"/>
    <w:rsid w:val="00073729"/>
    <w:rsid w:val="00073742"/>
    <w:rsid w:val="000738DA"/>
    <w:rsid w:val="00075BA7"/>
    <w:rsid w:val="0007602E"/>
    <w:rsid w:val="000805E2"/>
    <w:rsid w:val="00081AA3"/>
    <w:rsid w:val="00081B49"/>
    <w:rsid w:val="0008300B"/>
    <w:rsid w:val="000833A7"/>
    <w:rsid w:val="00087E20"/>
    <w:rsid w:val="000900C6"/>
    <w:rsid w:val="00090146"/>
    <w:rsid w:val="00096FB3"/>
    <w:rsid w:val="000B117C"/>
    <w:rsid w:val="000B3A52"/>
    <w:rsid w:val="000B4516"/>
    <w:rsid w:val="000C051D"/>
    <w:rsid w:val="000C053D"/>
    <w:rsid w:val="000C2A6F"/>
    <w:rsid w:val="000D477B"/>
    <w:rsid w:val="000D64DB"/>
    <w:rsid w:val="000E246A"/>
    <w:rsid w:val="000F0235"/>
    <w:rsid w:val="000F1189"/>
    <w:rsid w:val="000F1CF1"/>
    <w:rsid w:val="000F26BA"/>
    <w:rsid w:val="000F2C2E"/>
    <w:rsid w:val="000F33CA"/>
    <w:rsid w:val="0010415F"/>
    <w:rsid w:val="0010447C"/>
    <w:rsid w:val="00116505"/>
    <w:rsid w:val="00124B76"/>
    <w:rsid w:val="001259FA"/>
    <w:rsid w:val="00125CDB"/>
    <w:rsid w:val="00130EE7"/>
    <w:rsid w:val="00131126"/>
    <w:rsid w:val="00140BEB"/>
    <w:rsid w:val="00142A1D"/>
    <w:rsid w:val="00150F98"/>
    <w:rsid w:val="00151A11"/>
    <w:rsid w:val="00151C90"/>
    <w:rsid w:val="00161CCC"/>
    <w:rsid w:val="001625EE"/>
    <w:rsid w:val="00164091"/>
    <w:rsid w:val="0016410F"/>
    <w:rsid w:val="001713B1"/>
    <w:rsid w:val="001745FB"/>
    <w:rsid w:val="00175F40"/>
    <w:rsid w:val="001763C4"/>
    <w:rsid w:val="00180142"/>
    <w:rsid w:val="00182E63"/>
    <w:rsid w:val="00185CE2"/>
    <w:rsid w:val="00186873"/>
    <w:rsid w:val="0019141C"/>
    <w:rsid w:val="001928BF"/>
    <w:rsid w:val="00193F6A"/>
    <w:rsid w:val="00194722"/>
    <w:rsid w:val="00194EB7"/>
    <w:rsid w:val="00195425"/>
    <w:rsid w:val="001A5B3D"/>
    <w:rsid w:val="001B1011"/>
    <w:rsid w:val="001B107C"/>
    <w:rsid w:val="001B2D24"/>
    <w:rsid w:val="001B365D"/>
    <w:rsid w:val="001B7D34"/>
    <w:rsid w:val="001C1E93"/>
    <w:rsid w:val="001C5BB0"/>
    <w:rsid w:val="001C5C55"/>
    <w:rsid w:val="001C6C9E"/>
    <w:rsid w:val="001C7416"/>
    <w:rsid w:val="001D5619"/>
    <w:rsid w:val="001D5709"/>
    <w:rsid w:val="001D5D2D"/>
    <w:rsid w:val="001D692D"/>
    <w:rsid w:val="001E250B"/>
    <w:rsid w:val="001E2585"/>
    <w:rsid w:val="001F1B57"/>
    <w:rsid w:val="001F4536"/>
    <w:rsid w:val="001F560F"/>
    <w:rsid w:val="001F66D9"/>
    <w:rsid w:val="001F74F5"/>
    <w:rsid w:val="001F7D0C"/>
    <w:rsid w:val="002018A9"/>
    <w:rsid w:val="002050FE"/>
    <w:rsid w:val="002055CD"/>
    <w:rsid w:val="0020744F"/>
    <w:rsid w:val="0020792D"/>
    <w:rsid w:val="002130E6"/>
    <w:rsid w:val="00213FFE"/>
    <w:rsid w:val="00215011"/>
    <w:rsid w:val="0022218D"/>
    <w:rsid w:val="00222FE5"/>
    <w:rsid w:val="00224C3C"/>
    <w:rsid w:val="0022541C"/>
    <w:rsid w:val="002313C8"/>
    <w:rsid w:val="002322F4"/>
    <w:rsid w:val="00236965"/>
    <w:rsid w:val="0023703E"/>
    <w:rsid w:val="00237136"/>
    <w:rsid w:val="0023713A"/>
    <w:rsid w:val="002421B8"/>
    <w:rsid w:val="00243C54"/>
    <w:rsid w:val="00244077"/>
    <w:rsid w:val="002464B3"/>
    <w:rsid w:val="0025708A"/>
    <w:rsid w:val="0026718F"/>
    <w:rsid w:val="002678D1"/>
    <w:rsid w:val="00270CC2"/>
    <w:rsid w:val="0027208D"/>
    <w:rsid w:val="00280E56"/>
    <w:rsid w:val="00281C38"/>
    <w:rsid w:val="002835D0"/>
    <w:rsid w:val="00283903"/>
    <w:rsid w:val="0028566E"/>
    <w:rsid w:val="002860CD"/>
    <w:rsid w:val="002874D7"/>
    <w:rsid w:val="00290FEB"/>
    <w:rsid w:val="00293F6D"/>
    <w:rsid w:val="00297493"/>
    <w:rsid w:val="002A09CB"/>
    <w:rsid w:val="002A40DD"/>
    <w:rsid w:val="002A7FA5"/>
    <w:rsid w:val="002B23EC"/>
    <w:rsid w:val="002B34C3"/>
    <w:rsid w:val="002C0F52"/>
    <w:rsid w:val="002C204F"/>
    <w:rsid w:val="002C2904"/>
    <w:rsid w:val="002C5DCC"/>
    <w:rsid w:val="002C63E1"/>
    <w:rsid w:val="002D055C"/>
    <w:rsid w:val="002D6549"/>
    <w:rsid w:val="002D6F2A"/>
    <w:rsid w:val="002D7D25"/>
    <w:rsid w:val="002E1A60"/>
    <w:rsid w:val="002E271C"/>
    <w:rsid w:val="002F5A74"/>
    <w:rsid w:val="002F6F98"/>
    <w:rsid w:val="00301462"/>
    <w:rsid w:val="0030169A"/>
    <w:rsid w:val="003017A9"/>
    <w:rsid w:val="00302AB9"/>
    <w:rsid w:val="0030310A"/>
    <w:rsid w:val="00304529"/>
    <w:rsid w:val="0030577B"/>
    <w:rsid w:val="0031050C"/>
    <w:rsid w:val="003105C3"/>
    <w:rsid w:val="003132EB"/>
    <w:rsid w:val="00315947"/>
    <w:rsid w:val="00315E09"/>
    <w:rsid w:val="00321C79"/>
    <w:rsid w:val="003238A2"/>
    <w:rsid w:val="0032590C"/>
    <w:rsid w:val="00330416"/>
    <w:rsid w:val="00332FF6"/>
    <w:rsid w:val="00336F1D"/>
    <w:rsid w:val="0033799D"/>
    <w:rsid w:val="00337C30"/>
    <w:rsid w:val="00342DC1"/>
    <w:rsid w:val="0034387A"/>
    <w:rsid w:val="003461E8"/>
    <w:rsid w:val="00351625"/>
    <w:rsid w:val="00351D71"/>
    <w:rsid w:val="003572E0"/>
    <w:rsid w:val="003616E5"/>
    <w:rsid w:val="0036262E"/>
    <w:rsid w:val="003711DA"/>
    <w:rsid w:val="00371788"/>
    <w:rsid w:val="00371E33"/>
    <w:rsid w:val="00377CA2"/>
    <w:rsid w:val="00381977"/>
    <w:rsid w:val="003861A0"/>
    <w:rsid w:val="00386486"/>
    <w:rsid w:val="00392E84"/>
    <w:rsid w:val="0039780E"/>
    <w:rsid w:val="003A0CF9"/>
    <w:rsid w:val="003A2B2C"/>
    <w:rsid w:val="003A33C3"/>
    <w:rsid w:val="003A3CFE"/>
    <w:rsid w:val="003A65A0"/>
    <w:rsid w:val="003A6DBD"/>
    <w:rsid w:val="003A6ED1"/>
    <w:rsid w:val="003B106B"/>
    <w:rsid w:val="003B15A8"/>
    <w:rsid w:val="003B419B"/>
    <w:rsid w:val="003B554C"/>
    <w:rsid w:val="003B6F3D"/>
    <w:rsid w:val="003B7CAF"/>
    <w:rsid w:val="003C12B8"/>
    <w:rsid w:val="003C2C10"/>
    <w:rsid w:val="003C6957"/>
    <w:rsid w:val="003D3601"/>
    <w:rsid w:val="003E04E4"/>
    <w:rsid w:val="003E4CA7"/>
    <w:rsid w:val="003E511D"/>
    <w:rsid w:val="003E51C7"/>
    <w:rsid w:val="003E597A"/>
    <w:rsid w:val="003E6D35"/>
    <w:rsid w:val="003F7946"/>
    <w:rsid w:val="003F7FE3"/>
    <w:rsid w:val="00401CDF"/>
    <w:rsid w:val="004040AC"/>
    <w:rsid w:val="00407A32"/>
    <w:rsid w:val="004158BE"/>
    <w:rsid w:val="00416B23"/>
    <w:rsid w:val="00420238"/>
    <w:rsid w:val="0042151D"/>
    <w:rsid w:val="00421B57"/>
    <w:rsid w:val="00422665"/>
    <w:rsid w:val="00424C88"/>
    <w:rsid w:val="004254B1"/>
    <w:rsid w:val="004260E4"/>
    <w:rsid w:val="00427630"/>
    <w:rsid w:val="004308E7"/>
    <w:rsid w:val="00435E6C"/>
    <w:rsid w:val="00443670"/>
    <w:rsid w:val="00447DDF"/>
    <w:rsid w:val="00453721"/>
    <w:rsid w:val="00454C78"/>
    <w:rsid w:val="0045578F"/>
    <w:rsid w:val="004579BC"/>
    <w:rsid w:val="00461632"/>
    <w:rsid w:val="00461E0A"/>
    <w:rsid w:val="00462AB1"/>
    <w:rsid w:val="00462D33"/>
    <w:rsid w:val="00463AE2"/>
    <w:rsid w:val="004668FA"/>
    <w:rsid w:val="004678F5"/>
    <w:rsid w:val="0047348D"/>
    <w:rsid w:val="00477B13"/>
    <w:rsid w:val="00477CD8"/>
    <w:rsid w:val="00482EA8"/>
    <w:rsid w:val="00484347"/>
    <w:rsid w:val="00485FB9"/>
    <w:rsid w:val="00487DA4"/>
    <w:rsid w:val="00491021"/>
    <w:rsid w:val="0049368D"/>
    <w:rsid w:val="00493DAB"/>
    <w:rsid w:val="00497A62"/>
    <w:rsid w:val="004A2FB8"/>
    <w:rsid w:val="004A3EDE"/>
    <w:rsid w:val="004A48A0"/>
    <w:rsid w:val="004A5B47"/>
    <w:rsid w:val="004B3453"/>
    <w:rsid w:val="004C1D0D"/>
    <w:rsid w:val="004C2D54"/>
    <w:rsid w:val="004C47A3"/>
    <w:rsid w:val="004C5BAD"/>
    <w:rsid w:val="004D6153"/>
    <w:rsid w:val="004D79E6"/>
    <w:rsid w:val="004E0557"/>
    <w:rsid w:val="004E4E2B"/>
    <w:rsid w:val="004E5B7A"/>
    <w:rsid w:val="004E5EE4"/>
    <w:rsid w:val="004E70B0"/>
    <w:rsid w:val="004F231E"/>
    <w:rsid w:val="004F3B13"/>
    <w:rsid w:val="004F6761"/>
    <w:rsid w:val="004F75B5"/>
    <w:rsid w:val="00500A1E"/>
    <w:rsid w:val="00503A84"/>
    <w:rsid w:val="00512036"/>
    <w:rsid w:val="00513561"/>
    <w:rsid w:val="00513783"/>
    <w:rsid w:val="005149C1"/>
    <w:rsid w:val="00516072"/>
    <w:rsid w:val="00520440"/>
    <w:rsid w:val="00521327"/>
    <w:rsid w:val="00523B4B"/>
    <w:rsid w:val="00523F39"/>
    <w:rsid w:val="005265C8"/>
    <w:rsid w:val="005307C2"/>
    <w:rsid w:val="005309BE"/>
    <w:rsid w:val="00531B11"/>
    <w:rsid w:val="00533CA5"/>
    <w:rsid w:val="00533DA1"/>
    <w:rsid w:val="00535BEA"/>
    <w:rsid w:val="00535D16"/>
    <w:rsid w:val="005365A5"/>
    <w:rsid w:val="00536FDD"/>
    <w:rsid w:val="005437BA"/>
    <w:rsid w:val="00553CA8"/>
    <w:rsid w:val="00555960"/>
    <w:rsid w:val="00556354"/>
    <w:rsid w:val="00560A9C"/>
    <w:rsid w:val="00560F9D"/>
    <w:rsid w:val="00561C56"/>
    <w:rsid w:val="00563EA7"/>
    <w:rsid w:val="00565810"/>
    <w:rsid w:val="005673B8"/>
    <w:rsid w:val="0056751E"/>
    <w:rsid w:val="00567BC0"/>
    <w:rsid w:val="0057303F"/>
    <w:rsid w:val="00576248"/>
    <w:rsid w:val="00582A0B"/>
    <w:rsid w:val="0058694C"/>
    <w:rsid w:val="00590AEF"/>
    <w:rsid w:val="0059543B"/>
    <w:rsid w:val="005A373A"/>
    <w:rsid w:val="005A4B81"/>
    <w:rsid w:val="005A553C"/>
    <w:rsid w:val="005A68F6"/>
    <w:rsid w:val="005B1466"/>
    <w:rsid w:val="005B27BF"/>
    <w:rsid w:val="005B313F"/>
    <w:rsid w:val="005C3AD0"/>
    <w:rsid w:val="005C73AE"/>
    <w:rsid w:val="005D19CD"/>
    <w:rsid w:val="005D2093"/>
    <w:rsid w:val="005D2768"/>
    <w:rsid w:val="005D51C8"/>
    <w:rsid w:val="005D7663"/>
    <w:rsid w:val="005E17E2"/>
    <w:rsid w:val="005E20D3"/>
    <w:rsid w:val="005E730A"/>
    <w:rsid w:val="005F26B3"/>
    <w:rsid w:val="005F39F8"/>
    <w:rsid w:val="006000B5"/>
    <w:rsid w:val="006003DC"/>
    <w:rsid w:val="00600687"/>
    <w:rsid w:val="00605FA6"/>
    <w:rsid w:val="006060CF"/>
    <w:rsid w:val="0060610B"/>
    <w:rsid w:val="00611EE3"/>
    <w:rsid w:val="00614812"/>
    <w:rsid w:val="0062029B"/>
    <w:rsid w:val="00620B2F"/>
    <w:rsid w:val="006215D5"/>
    <w:rsid w:val="00621839"/>
    <w:rsid w:val="00624211"/>
    <w:rsid w:val="006265F6"/>
    <w:rsid w:val="00627413"/>
    <w:rsid w:val="00630E55"/>
    <w:rsid w:val="00631A1C"/>
    <w:rsid w:val="00631E4C"/>
    <w:rsid w:val="00634399"/>
    <w:rsid w:val="00637CD4"/>
    <w:rsid w:val="00640C44"/>
    <w:rsid w:val="00641D5F"/>
    <w:rsid w:val="00642546"/>
    <w:rsid w:val="00642565"/>
    <w:rsid w:val="00643142"/>
    <w:rsid w:val="0064359B"/>
    <w:rsid w:val="00643E61"/>
    <w:rsid w:val="00644883"/>
    <w:rsid w:val="00645444"/>
    <w:rsid w:val="006471E7"/>
    <w:rsid w:val="00652743"/>
    <w:rsid w:val="00652804"/>
    <w:rsid w:val="006539B7"/>
    <w:rsid w:val="00654724"/>
    <w:rsid w:val="006603EC"/>
    <w:rsid w:val="00661967"/>
    <w:rsid w:val="006624B3"/>
    <w:rsid w:val="006628ED"/>
    <w:rsid w:val="00665EEF"/>
    <w:rsid w:val="00670913"/>
    <w:rsid w:val="00670D04"/>
    <w:rsid w:val="00671769"/>
    <w:rsid w:val="006757DC"/>
    <w:rsid w:val="006776AE"/>
    <w:rsid w:val="0067772B"/>
    <w:rsid w:val="006777B2"/>
    <w:rsid w:val="00677FC8"/>
    <w:rsid w:val="00680662"/>
    <w:rsid w:val="00682009"/>
    <w:rsid w:val="00683527"/>
    <w:rsid w:val="00685C97"/>
    <w:rsid w:val="006865DF"/>
    <w:rsid w:val="00686F7F"/>
    <w:rsid w:val="00690F1E"/>
    <w:rsid w:val="006936AF"/>
    <w:rsid w:val="0069542C"/>
    <w:rsid w:val="006963F4"/>
    <w:rsid w:val="00697C64"/>
    <w:rsid w:val="006A2239"/>
    <w:rsid w:val="006A627E"/>
    <w:rsid w:val="006B0119"/>
    <w:rsid w:val="006B19FC"/>
    <w:rsid w:val="006B3415"/>
    <w:rsid w:val="006B3A9B"/>
    <w:rsid w:val="006B5D1D"/>
    <w:rsid w:val="006B6555"/>
    <w:rsid w:val="006B6E7A"/>
    <w:rsid w:val="006B7A8E"/>
    <w:rsid w:val="006B7E85"/>
    <w:rsid w:val="006C0250"/>
    <w:rsid w:val="006C5CBE"/>
    <w:rsid w:val="006C6A6E"/>
    <w:rsid w:val="006D0775"/>
    <w:rsid w:val="006D34DC"/>
    <w:rsid w:val="006D556F"/>
    <w:rsid w:val="006E257B"/>
    <w:rsid w:val="006E54E5"/>
    <w:rsid w:val="006E5DE7"/>
    <w:rsid w:val="006E7833"/>
    <w:rsid w:val="006F0DF6"/>
    <w:rsid w:val="006F2BF6"/>
    <w:rsid w:val="006F69D5"/>
    <w:rsid w:val="006F6C5B"/>
    <w:rsid w:val="006F79A0"/>
    <w:rsid w:val="00704BDE"/>
    <w:rsid w:val="0070554E"/>
    <w:rsid w:val="00706E59"/>
    <w:rsid w:val="00707C89"/>
    <w:rsid w:val="0071098D"/>
    <w:rsid w:val="00714B57"/>
    <w:rsid w:val="007256CE"/>
    <w:rsid w:val="007268B7"/>
    <w:rsid w:val="00727E34"/>
    <w:rsid w:val="007310B2"/>
    <w:rsid w:val="00731131"/>
    <w:rsid w:val="007325F7"/>
    <w:rsid w:val="0073748B"/>
    <w:rsid w:val="00740887"/>
    <w:rsid w:val="007432E8"/>
    <w:rsid w:val="00747E79"/>
    <w:rsid w:val="007505BD"/>
    <w:rsid w:val="00751889"/>
    <w:rsid w:val="007525BD"/>
    <w:rsid w:val="00753BFD"/>
    <w:rsid w:val="0075611C"/>
    <w:rsid w:val="00762937"/>
    <w:rsid w:val="00762D2C"/>
    <w:rsid w:val="007649F5"/>
    <w:rsid w:val="00766A0A"/>
    <w:rsid w:val="007704A5"/>
    <w:rsid w:val="00770D95"/>
    <w:rsid w:val="007732A2"/>
    <w:rsid w:val="00774119"/>
    <w:rsid w:val="00775D4B"/>
    <w:rsid w:val="00775EED"/>
    <w:rsid w:val="00780C28"/>
    <w:rsid w:val="00783CF1"/>
    <w:rsid w:val="00784E88"/>
    <w:rsid w:val="00787E04"/>
    <w:rsid w:val="00790FE2"/>
    <w:rsid w:val="0079435B"/>
    <w:rsid w:val="00795AFD"/>
    <w:rsid w:val="007A04F5"/>
    <w:rsid w:val="007A2A82"/>
    <w:rsid w:val="007A2BB3"/>
    <w:rsid w:val="007A4BB7"/>
    <w:rsid w:val="007A5371"/>
    <w:rsid w:val="007A6246"/>
    <w:rsid w:val="007A7C00"/>
    <w:rsid w:val="007B190F"/>
    <w:rsid w:val="007B4442"/>
    <w:rsid w:val="007B494B"/>
    <w:rsid w:val="007B6ACD"/>
    <w:rsid w:val="007B6B5F"/>
    <w:rsid w:val="007C0641"/>
    <w:rsid w:val="007C1B7A"/>
    <w:rsid w:val="007D028C"/>
    <w:rsid w:val="007D0BA7"/>
    <w:rsid w:val="007D1C03"/>
    <w:rsid w:val="007D3296"/>
    <w:rsid w:val="007D4449"/>
    <w:rsid w:val="007E05F9"/>
    <w:rsid w:val="007E0CC6"/>
    <w:rsid w:val="007E22C3"/>
    <w:rsid w:val="007E262C"/>
    <w:rsid w:val="007E3079"/>
    <w:rsid w:val="007E4FEB"/>
    <w:rsid w:val="007F1203"/>
    <w:rsid w:val="007F19A8"/>
    <w:rsid w:val="007F3138"/>
    <w:rsid w:val="007F6023"/>
    <w:rsid w:val="007F773E"/>
    <w:rsid w:val="007F7EA2"/>
    <w:rsid w:val="00806F75"/>
    <w:rsid w:val="00810663"/>
    <w:rsid w:val="00813E38"/>
    <w:rsid w:val="008155F3"/>
    <w:rsid w:val="0081652F"/>
    <w:rsid w:val="00820AD5"/>
    <w:rsid w:val="00823727"/>
    <w:rsid w:val="00824ABB"/>
    <w:rsid w:val="00825E60"/>
    <w:rsid w:val="008261CB"/>
    <w:rsid w:val="00826827"/>
    <w:rsid w:val="008269EE"/>
    <w:rsid w:val="00827988"/>
    <w:rsid w:val="008375D0"/>
    <w:rsid w:val="00841E72"/>
    <w:rsid w:val="00842167"/>
    <w:rsid w:val="008423A8"/>
    <w:rsid w:val="00842432"/>
    <w:rsid w:val="0084365F"/>
    <w:rsid w:val="008447D0"/>
    <w:rsid w:val="00850788"/>
    <w:rsid w:val="0085078D"/>
    <w:rsid w:val="008516CB"/>
    <w:rsid w:val="008517F2"/>
    <w:rsid w:val="00852265"/>
    <w:rsid w:val="00852D3D"/>
    <w:rsid w:val="008534F4"/>
    <w:rsid w:val="00857D2C"/>
    <w:rsid w:val="00867645"/>
    <w:rsid w:val="00870569"/>
    <w:rsid w:val="00874E6C"/>
    <w:rsid w:val="00875852"/>
    <w:rsid w:val="00881D3C"/>
    <w:rsid w:val="00883D69"/>
    <w:rsid w:val="00884F20"/>
    <w:rsid w:val="00885963"/>
    <w:rsid w:val="00887CD3"/>
    <w:rsid w:val="008925AF"/>
    <w:rsid w:val="008928D3"/>
    <w:rsid w:val="008965EA"/>
    <w:rsid w:val="008966B7"/>
    <w:rsid w:val="0089715A"/>
    <w:rsid w:val="008A5B04"/>
    <w:rsid w:val="008B1F5A"/>
    <w:rsid w:val="008B2F9B"/>
    <w:rsid w:val="008B3F7D"/>
    <w:rsid w:val="008B659E"/>
    <w:rsid w:val="008B7C93"/>
    <w:rsid w:val="008C32E5"/>
    <w:rsid w:val="008C5039"/>
    <w:rsid w:val="008C52E5"/>
    <w:rsid w:val="008C6049"/>
    <w:rsid w:val="008C7641"/>
    <w:rsid w:val="008C7991"/>
    <w:rsid w:val="008D2A18"/>
    <w:rsid w:val="008D6DD3"/>
    <w:rsid w:val="008E3A16"/>
    <w:rsid w:val="008E6A6D"/>
    <w:rsid w:val="008F0CEB"/>
    <w:rsid w:val="008F1629"/>
    <w:rsid w:val="008F1FFD"/>
    <w:rsid w:val="008F353A"/>
    <w:rsid w:val="008F4EA1"/>
    <w:rsid w:val="008F7BBC"/>
    <w:rsid w:val="00900158"/>
    <w:rsid w:val="00900963"/>
    <w:rsid w:val="00902FCE"/>
    <w:rsid w:val="009104A1"/>
    <w:rsid w:val="00911F2C"/>
    <w:rsid w:val="00914422"/>
    <w:rsid w:val="00917E57"/>
    <w:rsid w:val="00923749"/>
    <w:rsid w:val="00924AF5"/>
    <w:rsid w:val="00926E08"/>
    <w:rsid w:val="00927672"/>
    <w:rsid w:val="00931344"/>
    <w:rsid w:val="00932599"/>
    <w:rsid w:val="00937579"/>
    <w:rsid w:val="00944D7E"/>
    <w:rsid w:val="00947059"/>
    <w:rsid w:val="00947FC8"/>
    <w:rsid w:val="00953C56"/>
    <w:rsid w:val="00962292"/>
    <w:rsid w:val="00964A22"/>
    <w:rsid w:val="009659BA"/>
    <w:rsid w:val="00966265"/>
    <w:rsid w:val="00967092"/>
    <w:rsid w:val="00967DF6"/>
    <w:rsid w:val="00971024"/>
    <w:rsid w:val="00972385"/>
    <w:rsid w:val="00972B04"/>
    <w:rsid w:val="009738AA"/>
    <w:rsid w:val="00976C28"/>
    <w:rsid w:val="00980E31"/>
    <w:rsid w:val="00983FEA"/>
    <w:rsid w:val="00984CD7"/>
    <w:rsid w:val="00987E88"/>
    <w:rsid w:val="00995AC5"/>
    <w:rsid w:val="00996A89"/>
    <w:rsid w:val="00997780"/>
    <w:rsid w:val="009A0BE6"/>
    <w:rsid w:val="009A0E29"/>
    <w:rsid w:val="009A5FF5"/>
    <w:rsid w:val="009B051A"/>
    <w:rsid w:val="009B5415"/>
    <w:rsid w:val="009B5B9F"/>
    <w:rsid w:val="009B7181"/>
    <w:rsid w:val="009C110F"/>
    <w:rsid w:val="009C183B"/>
    <w:rsid w:val="009C676D"/>
    <w:rsid w:val="009E0390"/>
    <w:rsid w:val="009E2FA2"/>
    <w:rsid w:val="009E3894"/>
    <w:rsid w:val="009E414C"/>
    <w:rsid w:val="009E4C35"/>
    <w:rsid w:val="009E6FF6"/>
    <w:rsid w:val="009F44ED"/>
    <w:rsid w:val="009F7120"/>
    <w:rsid w:val="00A0293E"/>
    <w:rsid w:val="00A062D3"/>
    <w:rsid w:val="00A13A63"/>
    <w:rsid w:val="00A207A1"/>
    <w:rsid w:val="00A22C1C"/>
    <w:rsid w:val="00A24030"/>
    <w:rsid w:val="00A25800"/>
    <w:rsid w:val="00A272B1"/>
    <w:rsid w:val="00A30274"/>
    <w:rsid w:val="00A31D52"/>
    <w:rsid w:val="00A334A3"/>
    <w:rsid w:val="00A36921"/>
    <w:rsid w:val="00A37328"/>
    <w:rsid w:val="00A43F38"/>
    <w:rsid w:val="00A45950"/>
    <w:rsid w:val="00A461B0"/>
    <w:rsid w:val="00A47E45"/>
    <w:rsid w:val="00A5085F"/>
    <w:rsid w:val="00A518A0"/>
    <w:rsid w:val="00A51903"/>
    <w:rsid w:val="00A529D7"/>
    <w:rsid w:val="00A5608D"/>
    <w:rsid w:val="00A60217"/>
    <w:rsid w:val="00A63285"/>
    <w:rsid w:val="00A728E5"/>
    <w:rsid w:val="00A75380"/>
    <w:rsid w:val="00A75F77"/>
    <w:rsid w:val="00A83123"/>
    <w:rsid w:val="00A8465C"/>
    <w:rsid w:val="00A84BA4"/>
    <w:rsid w:val="00A86528"/>
    <w:rsid w:val="00A902A7"/>
    <w:rsid w:val="00A903E3"/>
    <w:rsid w:val="00A92A07"/>
    <w:rsid w:val="00A95D0C"/>
    <w:rsid w:val="00A97DF0"/>
    <w:rsid w:val="00AA068E"/>
    <w:rsid w:val="00AA431B"/>
    <w:rsid w:val="00AA4962"/>
    <w:rsid w:val="00AA5F51"/>
    <w:rsid w:val="00AB0396"/>
    <w:rsid w:val="00AB6D3A"/>
    <w:rsid w:val="00AC0156"/>
    <w:rsid w:val="00AC04D2"/>
    <w:rsid w:val="00AC40EA"/>
    <w:rsid w:val="00AC4579"/>
    <w:rsid w:val="00AC79E0"/>
    <w:rsid w:val="00AD2D37"/>
    <w:rsid w:val="00AD724A"/>
    <w:rsid w:val="00AE4709"/>
    <w:rsid w:val="00AE4BC4"/>
    <w:rsid w:val="00AE60FC"/>
    <w:rsid w:val="00AF26A7"/>
    <w:rsid w:val="00AF3B23"/>
    <w:rsid w:val="00AF51D4"/>
    <w:rsid w:val="00AF7E29"/>
    <w:rsid w:val="00B004A3"/>
    <w:rsid w:val="00B131A3"/>
    <w:rsid w:val="00B17CD2"/>
    <w:rsid w:val="00B17FA5"/>
    <w:rsid w:val="00B22B99"/>
    <w:rsid w:val="00B24011"/>
    <w:rsid w:val="00B31E06"/>
    <w:rsid w:val="00B34403"/>
    <w:rsid w:val="00B34D84"/>
    <w:rsid w:val="00B37ED7"/>
    <w:rsid w:val="00B4331B"/>
    <w:rsid w:val="00B500F8"/>
    <w:rsid w:val="00B50810"/>
    <w:rsid w:val="00B54536"/>
    <w:rsid w:val="00B55721"/>
    <w:rsid w:val="00B5593F"/>
    <w:rsid w:val="00B60763"/>
    <w:rsid w:val="00B63363"/>
    <w:rsid w:val="00B66B9D"/>
    <w:rsid w:val="00B67F8A"/>
    <w:rsid w:val="00B7052F"/>
    <w:rsid w:val="00B71B9A"/>
    <w:rsid w:val="00B73F2A"/>
    <w:rsid w:val="00B7486E"/>
    <w:rsid w:val="00B74B52"/>
    <w:rsid w:val="00B805DD"/>
    <w:rsid w:val="00B84669"/>
    <w:rsid w:val="00B90C4A"/>
    <w:rsid w:val="00B943D8"/>
    <w:rsid w:val="00BA0A51"/>
    <w:rsid w:val="00BA184F"/>
    <w:rsid w:val="00BA4975"/>
    <w:rsid w:val="00BA5A65"/>
    <w:rsid w:val="00BB0B4F"/>
    <w:rsid w:val="00BB15C6"/>
    <w:rsid w:val="00BB5E57"/>
    <w:rsid w:val="00BB78C9"/>
    <w:rsid w:val="00BC5688"/>
    <w:rsid w:val="00BD1275"/>
    <w:rsid w:val="00BD74EA"/>
    <w:rsid w:val="00BE0018"/>
    <w:rsid w:val="00BE1A72"/>
    <w:rsid w:val="00BE517D"/>
    <w:rsid w:val="00BE5DF2"/>
    <w:rsid w:val="00BE7A1B"/>
    <w:rsid w:val="00BE7F67"/>
    <w:rsid w:val="00BE7F74"/>
    <w:rsid w:val="00BF141D"/>
    <w:rsid w:val="00BF28F5"/>
    <w:rsid w:val="00BF339C"/>
    <w:rsid w:val="00BF7174"/>
    <w:rsid w:val="00C007D1"/>
    <w:rsid w:val="00C029DB"/>
    <w:rsid w:val="00C11B39"/>
    <w:rsid w:val="00C13D15"/>
    <w:rsid w:val="00C14F23"/>
    <w:rsid w:val="00C16A42"/>
    <w:rsid w:val="00C244E7"/>
    <w:rsid w:val="00C32242"/>
    <w:rsid w:val="00C332CD"/>
    <w:rsid w:val="00C361EA"/>
    <w:rsid w:val="00C37086"/>
    <w:rsid w:val="00C46471"/>
    <w:rsid w:val="00C47BC6"/>
    <w:rsid w:val="00C47D3F"/>
    <w:rsid w:val="00C50A86"/>
    <w:rsid w:val="00C52659"/>
    <w:rsid w:val="00C52755"/>
    <w:rsid w:val="00C60828"/>
    <w:rsid w:val="00C66B42"/>
    <w:rsid w:val="00C66E54"/>
    <w:rsid w:val="00C67B20"/>
    <w:rsid w:val="00C76667"/>
    <w:rsid w:val="00C77D41"/>
    <w:rsid w:val="00C869ED"/>
    <w:rsid w:val="00C92388"/>
    <w:rsid w:val="00C9347F"/>
    <w:rsid w:val="00C9493B"/>
    <w:rsid w:val="00C95201"/>
    <w:rsid w:val="00C96A47"/>
    <w:rsid w:val="00CA2473"/>
    <w:rsid w:val="00CA7FAA"/>
    <w:rsid w:val="00CB3048"/>
    <w:rsid w:val="00CB558D"/>
    <w:rsid w:val="00CC167D"/>
    <w:rsid w:val="00CC1D16"/>
    <w:rsid w:val="00CC40CB"/>
    <w:rsid w:val="00CC4630"/>
    <w:rsid w:val="00CC4781"/>
    <w:rsid w:val="00CC599E"/>
    <w:rsid w:val="00CD085D"/>
    <w:rsid w:val="00CD13B3"/>
    <w:rsid w:val="00CE6BB5"/>
    <w:rsid w:val="00CE6D33"/>
    <w:rsid w:val="00CE6DA6"/>
    <w:rsid w:val="00CE6F68"/>
    <w:rsid w:val="00CE7592"/>
    <w:rsid w:val="00CE7791"/>
    <w:rsid w:val="00CF1609"/>
    <w:rsid w:val="00CF2AE0"/>
    <w:rsid w:val="00CF3DD3"/>
    <w:rsid w:val="00CF62DA"/>
    <w:rsid w:val="00CF75D9"/>
    <w:rsid w:val="00D04101"/>
    <w:rsid w:val="00D05F1F"/>
    <w:rsid w:val="00D13D78"/>
    <w:rsid w:val="00D17896"/>
    <w:rsid w:val="00D2133B"/>
    <w:rsid w:val="00D21886"/>
    <w:rsid w:val="00D24A89"/>
    <w:rsid w:val="00D25A36"/>
    <w:rsid w:val="00D31DF3"/>
    <w:rsid w:val="00D34602"/>
    <w:rsid w:val="00D36D18"/>
    <w:rsid w:val="00D41717"/>
    <w:rsid w:val="00D42F23"/>
    <w:rsid w:val="00D47004"/>
    <w:rsid w:val="00D57780"/>
    <w:rsid w:val="00D57FF5"/>
    <w:rsid w:val="00D61DFF"/>
    <w:rsid w:val="00D63395"/>
    <w:rsid w:val="00D6382A"/>
    <w:rsid w:val="00D646E6"/>
    <w:rsid w:val="00D648B6"/>
    <w:rsid w:val="00D6627D"/>
    <w:rsid w:val="00D6740F"/>
    <w:rsid w:val="00D7210B"/>
    <w:rsid w:val="00D7228D"/>
    <w:rsid w:val="00D7329C"/>
    <w:rsid w:val="00D751C5"/>
    <w:rsid w:val="00D779D0"/>
    <w:rsid w:val="00D81375"/>
    <w:rsid w:val="00D966E4"/>
    <w:rsid w:val="00D97D14"/>
    <w:rsid w:val="00DA2088"/>
    <w:rsid w:val="00DA2AEA"/>
    <w:rsid w:val="00DA6272"/>
    <w:rsid w:val="00DA788B"/>
    <w:rsid w:val="00DB2AFC"/>
    <w:rsid w:val="00DB3A43"/>
    <w:rsid w:val="00DB5396"/>
    <w:rsid w:val="00DC32C8"/>
    <w:rsid w:val="00DC36F4"/>
    <w:rsid w:val="00DC3FE3"/>
    <w:rsid w:val="00DC77C4"/>
    <w:rsid w:val="00DD1452"/>
    <w:rsid w:val="00DD2A24"/>
    <w:rsid w:val="00DD3D36"/>
    <w:rsid w:val="00DD4762"/>
    <w:rsid w:val="00DD77CB"/>
    <w:rsid w:val="00DE2FF4"/>
    <w:rsid w:val="00DE35B7"/>
    <w:rsid w:val="00DE4103"/>
    <w:rsid w:val="00DE7843"/>
    <w:rsid w:val="00DF08DC"/>
    <w:rsid w:val="00DF386D"/>
    <w:rsid w:val="00DF4FD4"/>
    <w:rsid w:val="00DF51E3"/>
    <w:rsid w:val="00E01BFF"/>
    <w:rsid w:val="00E046F0"/>
    <w:rsid w:val="00E06CB9"/>
    <w:rsid w:val="00E06D92"/>
    <w:rsid w:val="00E0722C"/>
    <w:rsid w:val="00E11ED9"/>
    <w:rsid w:val="00E139A9"/>
    <w:rsid w:val="00E160BD"/>
    <w:rsid w:val="00E17A8F"/>
    <w:rsid w:val="00E20AB9"/>
    <w:rsid w:val="00E21288"/>
    <w:rsid w:val="00E224A4"/>
    <w:rsid w:val="00E2348C"/>
    <w:rsid w:val="00E2520C"/>
    <w:rsid w:val="00E25E42"/>
    <w:rsid w:val="00E27B00"/>
    <w:rsid w:val="00E3208C"/>
    <w:rsid w:val="00E3233D"/>
    <w:rsid w:val="00E33B8F"/>
    <w:rsid w:val="00E34FE8"/>
    <w:rsid w:val="00E365FF"/>
    <w:rsid w:val="00E37DDE"/>
    <w:rsid w:val="00E434B3"/>
    <w:rsid w:val="00E43F64"/>
    <w:rsid w:val="00E43FFD"/>
    <w:rsid w:val="00E53555"/>
    <w:rsid w:val="00E54AE3"/>
    <w:rsid w:val="00E561CA"/>
    <w:rsid w:val="00E56EB5"/>
    <w:rsid w:val="00E56FB3"/>
    <w:rsid w:val="00E616D2"/>
    <w:rsid w:val="00E618C8"/>
    <w:rsid w:val="00E73948"/>
    <w:rsid w:val="00E73D00"/>
    <w:rsid w:val="00E75116"/>
    <w:rsid w:val="00E87313"/>
    <w:rsid w:val="00E90F15"/>
    <w:rsid w:val="00E916CA"/>
    <w:rsid w:val="00E92B0E"/>
    <w:rsid w:val="00E957C9"/>
    <w:rsid w:val="00E958A6"/>
    <w:rsid w:val="00E95C95"/>
    <w:rsid w:val="00E979E2"/>
    <w:rsid w:val="00EA27CA"/>
    <w:rsid w:val="00EA2F17"/>
    <w:rsid w:val="00EB271E"/>
    <w:rsid w:val="00EC2498"/>
    <w:rsid w:val="00EC2D03"/>
    <w:rsid w:val="00EC7B3F"/>
    <w:rsid w:val="00ED26F3"/>
    <w:rsid w:val="00ED4678"/>
    <w:rsid w:val="00EE03F1"/>
    <w:rsid w:val="00EE0BCB"/>
    <w:rsid w:val="00EE1622"/>
    <w:rsid w:val="00EE2659"/>
    <w:rsid w:val="00EE27E9"/>
    <w:rsid w:val="00EE551C"/>
    <w:rsid w:val="00EF2BC0"/>
    <w:rsid w:val="00EF3FA3"/>
    <w:rsid w:val="00EF4C87"/>
    <w:rsid w:val="00EF7BED"/>
    <w:rsid w:val="00F00FD2"/>
    <w:rsid w:val="00F01B0B"/>
    <w:rsid w:val="00F033BF"/>
    <w:rsid w:val="00F10020"/>
    <w:rsid w:val="00F10E38"/>
    <w:rsid w:val="00F113E1"/>
    <w:rsid w:val="00F138AF"/>
    <w:rsid w:val="00F169E5"/>
    <w:rsid w:val="00F2085C"/>
    <w:rsid w:val="00F21189"/>
    <w:rsid w:val="00F24B6E"/>
    <w:rsid w:val="00F256CE"/>
    <w:rsid w:val="00F258BD"/>
    <w:rsid w:val="00F305CA"/>
    <w:rsid w:val="00F3086B"/>
    <w:rsid w:val="00F33984"/>
    <w:rsid w:val="00F34891"/>
    <w:rsid w:val="00F35CAF"/>
    <w:rsid w:val="00F403E4"/>
    <w:rsid w:val="00F40EB2"/>
    <w:rsid w:val="00F42627"/>
    <w:rsid w:val="00F43EC0"/>
    <w:rsid w:val="00F468F4"/>
    <w:rsid w:val="00F50800"/>
    <w:rsid w:val="00F53708"/>
    <w:rsid w:val="00F537D7"/>
    <w:rsid w:val="00F60F69"/>
    <w:rsid w:val="00F6203B"/>
    <w:rsid w:val="00F62E63"/>
    <w:rsid w:val="00F70BFE"/>
    <w:rsid w:val="00F71EA4"/>
    <w:rsid w:val="00F76C1F"/>
    <w:rsid w:val="00F81569"/>
    <w:rsid w:val="00F83036"/>
    <w:rsid w:val="00F8438B"/>
    <w:rsid w:val="00F84D4B"/>
    <w:rsid w:val="00F91438"/>
    <w:rsid w:val="00F918A0"/>
    <w:rsid w:val="00F93D3E"/>
    <w:rsid w:val="00F93F4F"/>
    <w:rsid w:val="00FA0228"/>
    <w:rsid w:val="00FA03B8"/>
    <w:rsid w:val="00FA7352"/>
    <w:rsid w:val="00FB10D6"/>
    <w:rsid w:val="00FC296A"/>
    <w:rsid w:val="00FC5358"/>
    <w:rsid w:val="00FD1412"/>
    <w:rsid w:val="00FD515F"/>
    <w:rsid w:val="00FD5AB4"/>
    <w:rsid w:val="00FE0F1F"/>
    <w:rsid w:val="00FE1A06"/>
    <w:rsid w:val="00FE1C24"/>
    <w:rsid w:val="00FE5CF9"/>
    <w:rsid w:val="00FF2CEA"/>
    <w:rsid w:val="00FF7624"/>
    <w:rsid w:val="00FF7B0F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881C1"/>
  <w15:docId w15:val="{C22DCF20-B495-4943-9DA1-F861D987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3D36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535BEA"/>
    <w:pPr>
      <w:keepNext/>
      <w:numPr>
        <w:numId w:val="1"/>
      </w:numPr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EE03F1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535BEA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26"/>
    </w:rPr>
  </w:style>
  <w:style w:type="paragraph" w:styleId="Nagwek4">
    <w:name w:val="heading 4"/>
    <w:basedOn w:val="Normalny"/>
    <w:next w:val="Normalny"/>
    <w:qFormat/>
    <w:rsid w:val="001C7416"/>
    <w:pPr>
      <w:keepNext/>
      <w:widowControl w:val="0"/>
      <w:spacing w:line="360" w:lineRule="auto"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1C7416"/>
  </w:style>
  <w:style w:type="character" w:customStyle="1" w:styleId="WW8Num2z0">
    <w:name w:val="WW8Num2z0"/>
    <w:rsid w:val="001C7416"/>
    <w:rPr>
      <w:rFonts w:ascii="Wingdings" w:hAnsi="Wingdings"/>
    </w:rPr>
  </w:style>
  <w:style w:type="character" w:customStyle="1" w:styleId="WW8Num5z0">
    <w:name w:val="WW8Num5z0"/>
    <w:rsid w:val="001C7416"/>
    <w:rPr>
      <w:rFonts w:ascii="Times New Roman" w:hAnsi="Times New Roman"/>
    </w:rPr>
  </w:style>
  <w:style w:type="character" w:customStyle="1" w:styleId="WW8Num6z0">
    <w:name w:val="WW8Num6z0"/>
    <w:rsid w:val="001C7416"/>
    <w:rPr>
      <w:rFonts w:ascii="Wingdings" w:hAnsi="Wingdings"/>
    </w:rPr>
  </w:style>
  <w:style w:type="character" w:customStyle="1" w:styleId="WW8Num11z0">
    <w:name w:val="WW8Num11z0"/>
    <w:rsid w:val="001C7416"/>
    <w:rPr>
      <w:b/>
      <w:i w:val="0"/>
    </w:rPr>
  </w:style>
  <w:style w:type="character" w:customStyle="1" w:styleId="WW8Num12z0">
    <w:name w:val="WW8Num12z0"/>
    <w:rsid w:val="001C7416"/>
    <w:rPr>
      <w:sz w:val="20"/>
    </w:rPr>
  </w:style>
  <w:style w:type="character" w:customStyle="1" w:styleId="WW8Num16z0">
    <w:name w:val="WW8Num16z0"/>
    <w:rsid w:val="001C7416"/>
    <w:rPr>
      <w:rFonts w:ascii="Wingdings" w:hAnsi="Wingdings"/>
    </w:rPr>
  </w:style>
  <w:style w:type="character" w:customStyle="1" w:styleId="WW8Num18z0">
    <w:name w:val="WW8Num18z0"/>
    <w:rsid w:val="001C7416"/>
    <w:rPr>
      <w:rFonts w:ascii="Wingdings" w:hAnsi="Wingdings"/>
    </w:rPr>
  </w:style>
  <w:style w:type="character" w:customStyle="1" w:styleId="WW-Domylnaczcionkaakapitu">
    <w:name w:val="WW-Domyślna czcionka akapitu"/>
    <w:rsid w:val="001C7416"/>
  </w:style>
  <w:style w:type="character" w:styleId="Numerstrony">
    <w:name w:val="page number"/>
    <w:basedOn w:val="WW-Domylnaczcionkaakapitu"/>
    <w:rsid w:val="001C7416"/>
  </w:style>
  <w:style w:type="character" w:styleId="Hipercze">
    <w:name w:val="Hyperlink"/>
    <w:uiPriority w:val="99"/>
    <w:rsid w:val="001C7416"/>
    <w:rPr>
      <w:color w:val="0000FF"/>
      <w:u w:val="single"/>
    </w:rPr>
  </w:style>
  <w:style w:type="character" w:customStyle="1" w:styleId="WW8Num2z00">
    <w:name w:val="WW8Num2z0"/>
    <w:rsid w:val="001C7416"/>
    <w:rPr>
      <w:rFonts w:ascii="Wingdings" w:hAnsi="Wingdings"/>
    </w:rPr>
  </w:style>
  <w:style w:type="character" w:customStyle="1" w:styleId="WW8Num7z0">
    <w:name w:val="WW8Num7z0"/>
    <w:rsid w:val="001C7416"/>
    <w:rPr>
      <w:b/>
      <w:i w:val="0"/>
    </w:rPr>
  </w:style>
  <w:style w:type="character" w:customStyle="1" w:styleId="WW8Num12z00">
    <w:name w:val="WW8Num12z0"/>
    <w:rsid w:val="001C7416"/>
    <w:rPr>
      <w:rFonts w:ascii="Wingdings" w:hAnsi="Wingdings"/>
    </w:rPr>
  </w:style>
  <w:style w:type="paragraph" w:styleId="Tekstpodstawowy">
    <w:name w:val="Body Text"/>
    <w:basedOn w:val="Normalny"/>
    <w:rsid w:val="001C7416"/>
    <w:pPr>
      <w:jc w:val="center"/>
    </w:pPr>
    <w:rPr>
      <w:b/>
      <w:sz w:val="28"/>
    </w:rPr>
  </w:style>
  <w:style w:type="paragraph" w:styleId="Lista">
    <w:name w:val="List"/>
    <w:basedOn w:val="Tekstpodstawowy"/>
    <w:rsid w:val="001C7416"/>
  </w:style>
  <w:style w:type="paragraph" w:customStyle="1" w:styleId="Etykieta">
    <w:name w:val="Etykieta"/>
    <w:basedOn w:val="Normalny"/>
    <w:rsid w:val="001C7416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1C7416"/>
    <w:pPr>
      <w:suppressLineNumbers/>
    </w:pPr>
  </w:style>
  <w:style w:type="paragraph" w:styleId="Tytu">
    <w:name w:val="Title"/>
    <w:basedOn w:val="Normalny"/>
    <w:next w:val="Tekstpodstawowy"/>
    <w:qFormat/>
    <w:rsid w:val="001C7416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Nagwek">
    <w:name w:val="header"/>
    <w:basedOn w:val="Normalny"/>
    <w:next w:val="Tekstpodstawowy"/>
    <w:link w:val="NagwekZnak"/>
    <w:uiPriority w:val="99"/>
    <w:rsid w:val="001C7416"/>
    <w:pPr>
      <w:keepNext/>
      <w:spacing w:before="240" w:after="120"/>
    </w:pPr>
    <w:rPr>
      <w:rFonts w:ascii="Arial" w:eastAsia="Tahoma" w:hAnsi="Arial"/>
      <w:sz w:val="28"/>
    </w:rPr>
  </w:style>
  <w:style w:type="paragraph" w:styleId="Stopka">
    <w:name w:val="footer"/>
    <w:basedOn w:val="Normalny"/>
    <w:rsid w:val="001C741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1C7416"/>
    <w:pPr>
      <w:suppressLineNumbers/>
    </w:pPr>
  </w:style>
  <w:style w:type="paragraph" w:customStyle="1" w:styleId="Nagwektabeli">
    <w:name w:val="Nagłówek tabeli"/>
    <w:basedOn w:val="Zawartotabeli"/>
    <w:rsid w:val="001C7416"/>
    <w:rPr>
      <w:i/>
    </w:rPr>
  </w:style>
  <w:style w:type="paragraph" w:customStyle="1" w:styleId="Zawartoramki">
    <w:name w:val="Zawartość ramki"/>
    <w:basedOn w:val="Tekstpodstawowy"/>
    <w:rsid w:val="001C7416"/>
  </w:style>
  <w:style w:type="paragraph" w:customStyle="1" w:styleId="Tytutabeli">
    <w:name w:val="Tytuł tabeli"/>
    <w:basedOn w:val="Zawartotabeli"/>
    <w:rsid w:val="001C7416"/>
    <w:rPr>
      <w:i/>
    </w:rPr>
  </w:style>
  <w:style w:type="paragraph" w:styleId="Tekstdymka">
    <w:name w:val="Balloon Text"/>
    <w:basedOn w:val="Normalny"/>
    <w:semiHidden/>
    <w:rsid w:val="001C7416"/>
    <w:rPr>
      <w:rFonts w:ascii="Tahoma" w:hAnsi="Tahoma" w:cs="Albany"/>
      <w:sz w:val="16"/>
      <w:szCs w:val="16"/>
    </w:rPr>
  </w:style>
  <w:style w:type="paragraph" w:styleId="Tekstpodstawowywcity3">
    <w:name w:val="Body Text Indent 3"/>
    <w:basedOn w:val="Normalny"/>
    <w:rsid w:val="001C7416"/>
    <w:pPr>
      <w:spacing w:after="120"/>
      <w:ind w:left="283"/>
    </w:pPr>
    <w:rPr>
      <w:sz w:val="16"/>
    </w:rPr>
  </w:style>
  <w:style w:type="paragraph" w:styleId="Tekstpodstawowy2">
    <w:name w:val="Body Text 2"/>
    <w:basedOn w:val="Normalny"/>
    <w:rsid w:val="001C7416"/>
    <w:pPr>
      <w:suppressAutoHyphens w:val="0"/>
      <w:jc w:val="both"/>
    </w:pPr>
    <w:rPr>
      <w:sz w:val="28"/>
    </w:rPr>
  </w:style>
  <w:style w:type="paragraph" w:styleId="Tekstprzypisukocowego">
    <w:name w:val="endnote text"/>
    <w:basedOn w:val="Normalny"/>
    <w:semiHidden/>
    <w:rsid w:val="00161CCC"/>
  </w:style>
  <w:style w:type="character" w:styleId="Odwoanieprzypisukocowego">
    <w:name w:val="endnote reference"/>
    <w:semiHidden/>
    <w:rsid w:val="00161CCC"/>
    <w:rPr>
      <w:vertAlign w:val="superscript"/>
    </w:rPr>
  </w:style>
  <w:style w:type="paragraph" w:styleId="NormalnyWeb">
    <w:name w:val="Normal (Web)"/>
    <w:basedOn w:val="Normalny"/>
    <w:uiPriority w:val="99"/>
    <w:rsid w:val="00533DA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0E246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7A04F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62D33"/>
    <w:rPr>
      <w:sz w:val="16"/>
      <w:szCs w:val="16"/>
    </w:rPr>
  </w:style>
  <w:style w:type="paragraph" w:styleId="Tekstkomentarza">
    <w:name w:val="annotation text"/>
    <w:basedOn w:val="Normalny"/>
    <w:semiHidden/>
    <w:rsid w:val="00462D33"/>
  </w:style>
  <w:style w:type="paragraph" w:styleId="Tematkomentarza">
    <w:name w:val="annotation subject"/>
    <w:basedOn w:val="Tekstkomentarza"/>
    <w:next w:val="Tekstkomentarza"/>
    <w:semiHidden/>
    <w:rsid w:val="00462D33"/>
    <w:rPr>
      <w:b/>
      <w:bCs/>
    </w:rPr>
  </w:style>
  <w:style w:type="character" w:customStyle="1" w:styleId="Nagwek1Znak">
    <w:name w:val="Nagłówek 1 Znak"/>
    <w:link w:val="Nagwek1"/>
    <w:rsid w:val="00535BEA"/>
    <w:rPr>
      <w:rFonts w:ascii="Arial" w:hAnsi="Arial"/>
      <w:b/>
      <w:sz w:val="26"/>
    </w:rPr>
  </w:style>
  <w:style w:type="character" w:customStyle="1" w:styleId="Nagwek2Znak">
    <w:name w:val="Nagłówek 2 Znak"/>
    <w:link w:val="Nagwek2"/>
    <w:rsid w:val="00EE03F1"/>
    <w:rPr>
      <w:rFonts w:ascii="Arial" w:hAnsi="Arial"/>
      <w:b/>
      <w:sz w:val="24"/>
    </w:rPr>
  </w:style>
  <w:style w:type="paragraph" w:styleId="Spistreci1">
    <w:name w:val="toc 1"/>
    <w:basedOn w:val="Normalny"/>
    <w:next w:val="Normalny"/>
    <w:autoRedefine/>
    <w:uiPriority w:val="39"/>
    <w:rsid w:val="001A5B3D"/>
    <w:pPr>
      <w:tabs>
        <w:tab w:val="left" w:pos="440"/>
        <w:tab w:val="right" w:leader="dot" w:pos="9059"/>
      </w:tabs>
      <w:ind w:left="567" w:hanging="567"/>
    </w:pPr>
  </w:style>
  <w:style w:type="paragraph" w:styleId="Spistreci2">
    <w:name w:val="toc 2"/>
    <w:basedOn w:val="Normalny"/>
    <w:next w:val="Normalny"/>
    <w:autoRedefine/>
    <w:uiPriority w:val="39"/>
    <w:rsid w:val="0047348D"/>
    <w:pPr>
      <w:tabs>
        <w:tab w:val="left" w:pos="880"/>
        <w:tab w:val="right" w:leader="dot" w:pos="9059"/>
      </w:tabs>
      <w:ind w:left="200"/>
    </w:pPr>
  </w:style>
  <w:style w:type="table" w:customStyle="1" w:styleId="Tabela-Siatka1">
    <w:name w:val="Tabela - Siatka1"/>
    <w:basedOn w:val="Standardowy"/>
    <w:next w:val="Tabela-Siatka"/>
    <w:uiPriority w:val="39"/>
    <w:rsid w:val="00B805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">
    <w:name w:val="gray"/>
    <w:basedOn w:val="Domylnaczcionkaakapitu"/>
    <w:rsid w:val="0027208D"/>
  </w:style>
  <w:style w:type="paragraph" w:customStyle="1" w:styleId="Kolorowecieniowanieakcent11">
    <w:name w:val="Kolorowe cieniowanie — akcent 11"/>
    <w:hidden/>
    <w:uiPriority w:val="99"/>
    <w:semiHidden/>
    <w:rsid w:val="008966B7"/>
  </w:style>
  <w:style w:type="paragraph" w:styleId="Zwykytekst">
    <w:name w:val="Plain Text"/>
    <w:basedOn w:val="Normalny"/>
    <w:link w:val="ZwykytekstZnak"/>
    <w:uiPriority w:val="99"/>
    <w:semiHidden/>
    <w:unhideWhenUsed/>
    <w:rsid w:val="006B19FC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semiHidden/>
    <w:rsid w:val="006B19F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FE5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22FE5"/>
    <w:rPr>
      <w:rFonts w:ascii="Arial" w:eastAsia="Tahoma" w:hAnsi="Arial"/>
      <w:sz w:val="28"/>
    </w:rPr>
  </w:style>
  <w:style w:type="table" w:customStyle="1" w:styleId="Tabela-Siatka2">
    <w:name w:val="Tabela - Siatka2"/>
    <w:basedOn w:val="Standardowy"/>
    <w:next w:val="Tabela-Siatka"/>
    <w:uiPriority w:val="59"/>
    <w:rsid w:val="007B6A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A63AE-A458-884A-8F37-111F6443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Podatki</cp:lastModifiedBy>
  <cp:revision>11</cp:revision>
  <cp:lastPrinted>2026-02-02T12:41:00Z</cp:lastPrinted>
  <dcterms:created xsi:type="dcterms:W3CDTF">2024-04-24T10:22:00Z</dcterms:created>
  <dcterms:modified xsi:type="dcterms:W3CDTF">2026-02-02T15:22:00Z</dcterms:modified>
</cp:coreProperties>
</file>